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7C5" w:rsidRDefault="003207C5" w:rsidP="003207C5">
      <w:pPr>
        <w:pStyle w:val="Titolo"/>
        <w:spacing w:line="288" w:lineRule="auto"/>
        <w:rPr>
          <w:rFonts w:ascii="Arial" w:hAnsi="Arial" w:cs="Arial"/>
          <w:sz w:val="24"/>
        </w:rPr>
      </w:pPr>
      <w:bookmarkStart w:id="0" w:name="_GoBack"/>
      <w:bookmarkEnd w:id="0"/>
      <w:r>
        <w:rPr>
          <w:rFonts w:ascii="Arial" w:hAnsi="Arial" w:cs="Arial"/>
          <w:sz w:val="24"/>
        </w:rPr>
        <w:t>ACCORDO QUADRO</w:t>
      </w:r>
    </w:p>
    <w:p w:rsidR="003207C5" w:rsidRDefault="003207C5" w:rsidP="003207C5">
      <w:pPr>
        <w:pStyle w:val="Titolo"/>
        <w:spacing w:line="288" w:lineRule="auto"/>
        <w:rPr>
          <w:rFonts w:ascii="Arial" w:hAnsi="Arial" w:cs="Arial"/>
          <w:sz w:val="24"/>
        </w:rPr>
      </w:pPr>
      <w:r w:rsidRPr="00B24E03">
        <w:rPr>
          <w:rFonts w:ascii="Arial" w:hAnsi="Arial" w:cs="Arial"/>
          <w:sz w:val="24"/>
        </w:rPr>
        <w:t>TRA</w:t>
      </w:r>
    </w:p>
    <w:p w:rsidR="003207C5" w:rsidRPr="00B24E03" w:rsidRDefault="003207C5" w:rsidP="003207C5">
      <w:pPr>
        <w:pStyle w:val="Titolo"/>
        <w:spacing w:line="288" w:lineRule="auto"/>
        <w:rPr>
          <w:rFonts w:ascii="Arial" w:hAnsi="Arial" w:cs="Arial"/>
          <w:sz w:val="24"/>
        </w:rPr>
      </w:pPr>
      <w:r w:rsidRPr="00B24E03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COMUNE DI BRESCIA</w:t>
      </w:r>
    </w:p>
    <w:p w:rsidR="003207C5" w:rsidRDefault="003207C5" w:rsidP="003207C5">
      <w:pPr>
        <w:pStyle w:val="Titolo"/>
        <w:spacing w:line="288" w:lineRule="auto"/>
        <w:rPr>
          <w:rFonts w:ascii="Arial" w:hAnsi="Arial" w:cs="Arial"/>
          <w:sz w:val="24"/>
        </w:rPr>
      </w:pPr>
      <w:r w:rsidRPr="00B24E03">
        <w:rPr>
          <w:rFonts w:ascii="Arial" w:hAnsi="Arial" w:cs="Arial"/>
          <w:sz w:val="24"/>
        </w:rPr>
        <w:t>E</w:t>
      </w:r>
    </w:p>
    <w:p w:rsidR="003207C5" w:rsidRPr="00B24E03" w:rsidRDefault="003207C5" w:rsidP="003207C5">
      <w:pPr>
        <w:pStyle w:val="Titolo"/>
        <w:spacing w:line="288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</w:t>
      </w:r>
    </w:p>
    <w:p w:rsidR="003207C5" w:rsidRDefault="003207C5" w:rsidP="003207C5">
      <w:pPr>
        <w:pStyle w:val="Corpotesto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PER PROGETTI DI</w:t>
      </w:r>
    </w:p>
    <w:p w:rsidR="003207C5" w:rsidRPr="002C3783" w:rsidRDefault="003207C5" w:rsidP="003207C5">
      <w:pPr>
        <w:pStyle w:val="Corpotesto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ATTIVITA’ A RILEVANZA SOCIAL</w:t>
      </w:r>
      <w:r w:rsidRPr="002C3783">
        <w:rPr>
          <w:b/>
          <w:sz w:val="28"/>
          <w:szCs w:val="28"/>
        </w:rPr>
        <w:t>E</w:t>
      </w:r>
    </w:p>
    <w:p w:rsidR="003207C5" w:rsidRPr="00D91530" w:rsidRDefault="003207C5" w:rsidP="003207C5">
      <w:pPr>
        <w:pStyle w:val="Titolo"/>
        <w:rPr>
          <w:rFonts w:ascii="Arial" w:hAnsi="Arial" w:cs="Arial"/>
          <w:sz w:val="10"/>
          <w:szCs w:val="10"/>
        </w:rPr>
      </w:pPr>
    </w:p>
    <w:p w:rsidR="003207C5" w:rsidRPr="00B24E03" w:rsidRDefault="003207C5" w:rsidP="003207C5">
      <w:pPr>
        <w:spacing w:line="288" w:lineRule="auto"/>
        <w:jc w:val="both"/>
        <w:rPr>
          <w:rFonts w:ascii="Arial" w:hAnsi="Arial" w:cs="Arial"/>
        </w:rPr>
      </w:pPr>
      <w:r w:rsidRPr="00B24E03">
        <w:rPr>
          <w:rFonts w:ascii="Arial" w:hAnsi="Arial" w:cs="Arial"/>
        </w:rPr>
        <w:t>Il giorno ……………… del mese di ………….…… dell’anno</w:t>
      </w:r>
      <w:r>
        <w:rPr>
          <w:rFonts w:ascii="Arial" w:hAnsi="Arial" w:cs="Arial"/>
        </w:rPr>
        <w:t xml:space="preserve"> duemiladiciassette</w:t>
      </w:r>
      <w:r w:rsidRPr="00B24E03">
        <w:rPr>
          <w:rFonts w:ascii="Arial" w:hAnsi="Arial" w:cs="Arial"/>
        </w:rPr>
        <w:t xml:space="preserve"> in </w:t>
      </w:r>
      <w:r>
        <w:rPr>
          <w:rFonts w:ascii="Arial" w:hAnsi="Arial" w:cs="Arial"/>
        </w:rPr>
        <w:t>Brescia</w:t>
      </w:r>
    </w:p>
    <w:p w:rsidR="003207C5" w:rsidRPr="00B24E03" w:rsidRDefault="003207C5" w:rsidP="003207C5">
      <w:pPr>
        <w:pStyle w:val="Titolo1"/>
        <w:spacing w:line="288" w:lineRule="auto"/>
        <w:rPr>
          <w:rFonts w:ascii="Arial" w:hAnsi="Arial" w:cs="Arial"/>
          <w:sz w:val="24"/>
        </w:rPr>
      </w:pPr>
      <w:r w:rsidRPr="00B24E03">
        <w:rPr>
          <w:rFonts w:ascii="Arial" w:hAnsi="Arial" w:cs="Arial"/>
          <w:sz w:val="24"/>
        </w:rPr>
        <w:t>TRA</w:t>
      </w:r>
    </w:p>
    <w:p w:rsidR="003207C5" w:rsidRDefault="003207C5" w:rsidP="003207C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 COMUNE DI BRESCIA</w:t>
      </w:r>
      <w:r w:rsidRPr="00B24E03">
        <w:rPr>
          <w:rFonts w:ascii="Arial" w:hAnsi="Arial" w:cs="Arial"/>
        </w:rPr>
        <w:t xml:space="preserve">, codice fiscale </w:t>
      </w:r>
      <w:r>
        <w:rPr>
          <w:rFonts w:ascii="Arial" w:hAnsi="Arial" w:cs="Arial"/>
        </w:rPr>
        <w:t xml:space="preserve">e partita I.V.A. </w:t>
      </w:r>
      <w:r w:rsidRPr="003C6F90">
        <w:rPr>
          <w:rFonts w:ascii="Arial" w:hAnsi="Arial" w:cs="Arial"/>
        </w:rPr>
        <w:t>00761890177</w:t>
      </w:r>
      <w:r w:rsidRPr="00B24E0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Settore Servizi Sociali per la Persona, la Famiglia e la Comunità, </w:t>
      </w:r>
      <w:r w:rsidRPr="00B24E03">
        <w:rPr>
          <w:rFonts w:ascii="Arial" w:hAnsi="Arial" w:cs="Arial"/>
        </w:rPr>
        <w:t xml:space="preserve">con sede in </w:t>
      </w:r>
      <w:r>
        <w:rPr>
          <w:rFonts w:ascii="Arial" w:hAnsi="Arial" w:cs="Arial"/>
        </w:rPr>
        <w:t>Brescia</w:t>
      </w:r>
      <w:r w:rsidRPr="00B24E0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Piazza della Repubblica</w:t>
      </w:r>
      <w:r w:rsidRPr="00B24E0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1, nella persona del Dirigente Responsabile del Settore</w:t>
      </w:r>
      <w:r w:rsidRPr="00B24E03">
        <w:rPr>
          <w:rFonts w:ascii="Arial" w:hAnsi="Arial" w:cs="Arial"/>
        </w:rPr>
        <w:t xml:space="preserve">, </w:t>
      </w:r>
    </w:p>
    <w:p w:rsidR="003207C5" w:rsidRPr="00BF37BD" w:rsidRDefault="003207C5" w:rsidP="003207C5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</w:t>
      </w:r>
    </w:p>
    <w:p w:rsidR="00AF5CAC" w:rsidRDefault="00FE0FDF" w:rsidP="003207C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La Società Cooperativa/</w:t>
      </w:r>
      <w:r w:rsidR="00597AD2">
        <w:rPr>
          <w:rFonts w:ascii="Arial" w:eastAsiaTheme="minorHAnsi" w:hAnsi="Arial" w:cs="Arial"/>
          <w:lang w:eastAsia="en-US"/>
        </w:rPr>
        <w:t>As</w:t>
      </w:r>
      <w:r w:rsidR="001F5F0E" w:rsidRPr="00AF5CAC">
        <w:rPr>
          <w:rFonts w:ascii="Arial" w:eastAsiaTheme="minorHAnsi" w:hAnsi="Arial" w:cs="Arial"/>
          <w:lang w:eastAsia="en-US"/>
        </w:rPr>
        <w:t>sociazione</w:t>
      </w:r>
      <w:r w:rsidR="00AF5CAC">
        <w:rPr>
          <w:rFonts w:ascii="Arial" w:eastAsiaTheme="minorHAnsi" w:hAnsi="Arial" w:cs="Arial"/>
          <w:lang w:eastAsia="en-US"/>
        </w:rPr>
        <w:t xml:space="preserve">/Organizzazione </w:t>
      </w:r>
      <w:r w:rsidR="001F5F0E" w:rsidRPr="00AF5CAC">
        <w:rPr>
          <w:rFonts w:ascii="Arial" w:eastAsiaTheme="minorHAnsi" w:hAnsi="Arial" w:cs="Arial"/>
          <w:lang w:eastAsia="en-US"/>
        </w:rPr>
        <w:t xml:space="preserve"> di Volontariato</w:t>
      </w:r>
      <w:r>
        <w:rPr>
          <w:rFonts w:ascii="Arial" w:eastAsiaTheme="minorHAnsi" w:hAnsi="Arial" w:cs="Arial"/>
          <w:lang w:eastAsia="en-US"/>
        </w:rPr>
        <w:t>____</w:t>
      </w:r>
      <w:r w:rsidR="003207C5">
        <w:rPr>
          <w:rFonts w:ascii="Arial" w:eastAsiaTheme="minorHAnsi" w:hAnsi="Arial" w:cs="Arial"/>
          <w:lang w:eastAsia="en-US"/>
        </w:rPr>
        <w:t>_____</w:t>
      </w:r>
      <w:r w:rsidR="00597AD2">
        <w:rPr>
          <w:rFonts w:ascii="Arial" w:eastAsiaTheme="minorHAnsi" w:hAnsi="Arial" w:cs="Arial"/>
          <w:lang w:eastAsia="en-US"/>
        </w:rPr>
        <w:t>_______</w:t>
      </w:r>
      <w:r w:rsidR="001F5F0E" w:rsidRPr="00AF5CAC">
        <w:rPr>
          <w:rFonts w:ascii="Arial" w:eastAsiaTheme="minorHAnsi" w:hAnsi="Arial" w:cs="Arial"/>
          <w:lang w:eastAsia="en-US"/>
        </w:rPr>
        <w:t xml:space="preserve">, </w:t>
      </w:r>
      <w:r w:rsidR="00597AD2">
        <w:rPr>
          <w:rFonts w:ascii="Arial" w:eastAsiaTheme="minorHAnsi" w:hAnsi="Arial" w:cs="Arial"/>
          <w:lang w:eastAsia="en-US"/>
        </w:rPr>
        <w:t xml:space="preserve">di seguito indicato/a come “_______________________, codice fiscale _______________ </w:t>
      </w:r>
      <w:r w:rsidR="001F5F0E" w:rsidRPr="00AF5CAC">
        <w:rPr>
          <w:rFonts w:ascii="Arial" w:eastAsiaTheme="minorHAnsi" w:hAnsi="Arial" w:cs="Arial"/>
          <w:lang w:eastAsia="en-US"/>
        </w:rPr>
        <w:t>con sede in</w:t>
      </w:r>
      <w:r w:rsidR="00597AD2">
        <w:rPr>
          <w:rFonts w:ascii="Arial" w:eastAsiaTheme="minorHAnsi" w:hAnsi="Arial" w:cs="Arial"/>
          <w:lang w:eastAsia="en-US"/>
        </w:rPr>
        <w:t xml:space="preserve"> _________________________, Via/Piazza  ___________________________</w:t>
      </w:r>
      <w:r w:rsidR="001F5F0E" w:rsidRPr="00AF5CAC">
        <w:rPr>
          <w:rFonts w:ascii="Arial" w:eastAsiaTheme="minorHAnsi" w:hAnsi="Arial" w:cs="Arial"/>
          <w:lang w:eastAsia="en-US"/>
        </w:rPr>
        <w:t xml:space="preserve"> </w:t>
      </w:r>
    </w:p>
    <w:p w:rsidR="001F5F0E" w:rsidRDefault="00AF5CAC" w:rsidP="003207C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nella persona del/della </w:t>
      </w:r>
      <w:r w:rsidR="001F5F0E" w:rsidRPr="00AF5CAC">
        <w:rPr>
          <w:rFonts w:ascii="Arial" w:eastAsiaTheme="minorHAnsi" w:hAnsi="Arial" w:cs="Arial"/>
          <w:lang w:eastAsia="en-US"/>
        </w:rPr>
        <w:t>Sig.</w:t>
      </w:r>
      <w:r>
        <w:rPr>
          <w:rFonts w:ascii="Arial" w:eastAsiaTheme="minorHAnsi" w:hAnsi="Arial" w:cs="Arial"/>
          <w:lang w:eastAsia="en-US"/>
        </w:rPr>
        <w:t xml:space="preserve">/Sig.ra </w:t>
      </w:r>
      <w:r w:rsidR="001F5F0E" w:rsidRPr="00AF5CAC">
        <w:rPr>
          <w:rFonts w:ascii="Arial" w:eastAsiaTheme="minorHAnsi" w:hAnsi="Arial" w:cs="Arial"/>
          <w:lang w:eastAsia="en-US"/>
        </w:rPr>
        <w:t xml:space="preserve"> ________________ in qualità di</w:t>
      </w:r>
      <w:r w:rsidR="00597AD2">
        <w:rPr>
          <w:rFonts w:ascii="Arial" w:eastAsiaTheme="minorHAnsi" w:hAnsi="Arial" w:cs="Arial"/>
          <w:lang w:eastAsia="en-US"/>
        </w:rPr>
        <w:t xml:space="preserve"> __________________, domiciliato per la carica presso ____________________________ </w:t>
      </w:r>
      <w:r w:rsidR="001F5F0E" w:rsidRPr="00AF5CAC">
        <w:rPr>
          <w:rFonts w:ascii="Arial" w:eastAsiaTheme="minorHAnsi" w:hAnsi="Arial" w:cs="Arial"/>
          <w:lang w:eastAsia="en-US"/>
        </w:rPr>
        <w:t xml:space="preserve"> a ciò autorizzato in forza delle norme statutarie</w:t>
      </w:r>
      <w:r w:rsidR="00597AD2">
        <w:rPr>
          <w:rFonts w:ascii="Arial" w:eastAsiaTheme="minorHAnsi" w:hAnsi="Arial" w:cs="Arial"/>
          <w:lang w:eastAsia="en-US"/>
        </w:rPr>
        <w:t xml:space="preserve"> e della deliberazione del Consiglio di Amministrazione/Comitato Direttivo in data ___________________________</w:t>
      </w:r>
    </w:p>
    <w:p w:rsidR="001F5F0E" w:rsidRPr="000E43ED" w:rsidRDefault="000E43ED" w:rsidP="001F5F0E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lang w:eastAsia="en-US"/>
        </w:rPr>
      </w:pPr>
      <w:r w:rsidRPr="000E43ED">
        <w:rPr>
          <w:rFonts w:ascii="Arial" w:eastAsiaTheme="minorHAnsi" w:hAnsi="Arial" w:cs="Arial"/>
          <w:b/>
          <w:lang w:eastAsia="en-US"/>
        </w:rPr>
        <w:t>VISTI:</w:t>
      </w:r>
    </w:p>
    <w:p w:rsidR="00244A2E" w:rsidRDefault="00244A2E" w:rsidP="00DE0628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il Decreto legislativo 18 agosto 2000, n. 267 “Testo unico delle leggi sull’ordinamento degli Enti locali”, ed in particolare gli artt. 13 e 14;</w:t>
      </w:r>
    </w:p>
    <w:p w:rsidR="000E43ED" w:rsidRDefault="000E43ED" w:rsidP="00DE0628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gli artt. 14 e ss. del Codice Civile recanti disposizioni sulle associazioni, riconosciute e non, sulle fondazioni e sui comitati; </w:t>
      </w:r>
    </w:p>
    <w:p w:rsidR="000E43ED" w:rsidRDefault="000E43ED" w:rsidP="00DE0628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la legge 11 agosto 1991, n. 266 “Legge - quadro sul volontariato” e s.m.i.;</w:t>
      </w:r>
    </w:p>
    <w:p w:rsidR="002A58E6" w:rsidRDefault="002A58E6" w:rsidP="00DE0628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la legge 8 novembre 1991, n. 381 “Disciplina delle cooperative sociali”;</w:t>
      </w:r>
    </w:p>
    <w:p w:rsidR="000E43ED" w:rsidRDefault="000E43ED" w:rsidP="00DE0628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legge 8 novembre 2000, n. 328 concernente “Legge quadro per la realizzazione del sistema integrato di interventi e servizi sociali”; </w:t>
      </w:r>
    </w:p>
    <w:p w:rsidR="000E43ED" w:rsidRDefault="000E43ED" w:rsidP="00DE0628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la legge 7 dicembre 2000, n. 383 "Disciplina delle associazioni di promozione sociale"</w:t>
      </w:r>
    </w:p>
    <w:p w:rsidR="000E43ED" w:rsidRDefault="000E43ED" w:rsidP="002A58E6">
      <w:p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sociale, associazionismo e società di mutuo soccorso”;</w:t>
      </w:r>
    </w:p>
    <w:p w:rsidR="002A58E6" w:rsidRDefault="002A58E6" w:rsidP="002A58E6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la legge della Regione Lombardia 14 febbraio 2008, n. 1 “Testo unico delle leggi regionali in materia di volontariato, cooperazione sociale, associazionismo e società di mutuo soccorso”;</w:t>
      </w:r>
    </w:p>
    <w:p w:rsidR="002A58E6" w:rsidRDefault="002A58E6" w:rsidP="002A58E6">
      <w:pPr>
        <w:spacing w:line="360" w:lineRule="auto"/>
        <w:ind w:left="284"/>
        <w:jc w:val="both"/>
        <w:rPr>
          <w:rFonts w:ascii="Arial" w:hAnsi="Arial" w:cs="Arial"/>
        </w:rPr>
      </w:pPr>
    </w:p>
    <w:p w:rsidR="000E43ED" w:rsidRDefault="000E43ED" w:rsidP="00DE0628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la legge della Regione Lombardia 12 marzo 2008, n. 3 “Governo della rete degli interventi e dei servizi alla persona in ambito sociale” e s.m.i.;</w:t>
      </w:r>
    </w:p>
    <w:p w:rsidR="00DE0628" w:rsidRDefault="00DE0628" w:rsidP="001F5F0E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lang w:eastAsia="en-US"/>
        </w:rPr>
      </w:pPr>
    </w:p>
    <w:p w:rsidR="001F5F0E" w:rsidRDefault="001F5F0E" w:rsidP="001F5F0E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lang w:eastAsia="en-US"/>
        </w:rPr>
      </w:pPr>
      <w:r w:rsidRPr="000E43ED">
        <w:rPr>
          <w:rFonts w:ascii="Arial" w:eastAsiaTheme="minorHAnsi" w:hAnsi="Arial" w:cs="Arial"/>
          <w:b/>
          <w:lang w:eastAsia="en-US"/>
        </w:rPr>
        <w:t>PREMESSO CHE</w:t>
      </w:r>
      <w:r w:rsidR="00DE0628">
        <w:rPr>
          <w:rFonts w:ascii="Arial" w:eastAsiaTheme="minorHAnsi" w:hAnsi="Arial" w:cs="Arial"/>
          <w:b/>
          <w:lang w:eastAsia="en-US"/>
        </w:rPr>
        <w:t>:</w:t>
      </w:r>
    </w:p>
    <w:p w:rsidR="00DE0628" w:rsidRPr="00DE0628" w:rsidRDefault="00DE0628" w:rsidP="001F5F0E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sz w:val="10"/>
          <w:szCs w:val="10"/>
          <w:lang w:eastAsia="en-US"/>
        </w:rPr>
      </w:pPr>
    </w:p>
    <w:p w:rsidR="001F5F0E" w:rsidRPr="000E43ED" w:rsidRDefault="001F5F0E" w:rsidP="00DE0628">
      <w:pPr>
        <w:pStyle w:val="Paragrafoelenco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0E43ED">
        <w:rPr>
          <w:rFonts w:ascii="Arial" w:eastAsiaTheme="minorHAnsi" w:hAnsi="Arial" w:cs="Arial"/>
          <w:lang w:eastAsia="en-US"/>
        </w:rPr>
        <w:t>la promozione dei diritti di cittadinanza e dell'inclusione sociale</w:t>
      </w:r>
      <w:r w:rsidR="00244A2E">
        <w:rPr>
          <w:rFonts w:ascii="Arial" w:eastAsiaTheme="minorHAnsi" w:hAnsi="Arial" w:cs="Arial"/>
          <w:lang w:eastAsia="en-US"/>
        </w:rPr>
        <w:t xml:space="preserve"> </w:t>
      </w:r>
      <w:r w:rsidRPr="000E43ED">
        <w:rPr>
          <w:rFonts w:ascii="Arial" w:eastAsiaTheme="minorHAnsi" w:hAnsi="Arial" w:cs="Arial"/>
          <w:lang w:eastAsia="en-US"/>
        </w:rPr>
        <w:t>di tutti coloro che si</w:t>
      </w:r>
      <w:r w:rsidR="000E43ED" w:rsidRPr="000E43ED">
        <w:rPr>
          <w:rFonts w:ascii="Arial" w:eastAsiaTheme="minorHAnsi" w:hAnsi="Arial" w:cs="Arial"/>
          <w:lang w:eastAsia="en-US"/>
        </w:rPr>
        <w:t xml:space="preserve"> </w:t>
      </w:r>
      <w:r w:rsidRPr="000E43ED">
        <w:rPr>
          <w:rFonts w:ascii="Arial" w:eastAsiaTheme="minorHAnsi" w:hAnsi="Arial" w:cs="Arial"/>
          <w:lang w:eastAsia="en-US"/>
        </w:rPr>
        <w:t>trovano a vivere condizioni di marginalità o di esclusione rappresenta un valore guida per le politiche</w:t>
      </w:r>
      <w:r w:rsidR="000E43ED" w:rsidRPr="000E43ED">
        <w:rPr>
          <w:rFonts w:ascii="Arial" w:eastAsiaTheme="minorHAnsi" w:hAnsi="Arial" w:cs="Arial"/>
          <w:lang w:eastAsia="en-US"/>
        </w:rPr>
        <w:t xml:space="preserve"> comunitarie e </w:t>
      </w:r>
      <w:r w:rsidR="00244A2E">
        <w:rPr>
          <w:rFonts w:ascii="Arial" w:eastAsiaTheme="minorHAnsi" w:hAnsi="Arial" w:cs="Arial"/>
          <w:lang w:eastAsia="en-US"/>
        </w:rPr>
        <w:t xml:space="preserve">nazionali </w:t>
      </w:r>
      <w:r w:rsidRPr="000E43ED">
        <w:rPr>
          <w:rFonts w:ascii="Arial" w:eastAsiaTheme="minorHAnsi" w:hAnsi="Arial" w:cs="Arial"/>
          <w:lang w:eastAsia="en-US"/>
        </w:rPr>
        <w:t>e degli Enti Locali</w:t>
      </w:r>
      <w:r w:rsidR="000E43ED" w:rsidRPr="000E43ED">
        <w:rPr>
          <w:rFonts w:ascii="Arial" w:eastAsiaTheme="minorHAnsi" w:hAnsi="Arial" w:cs="Arial"/>
          <w:lang w:eastAsia="en-US"/>
        </w:rPr>
        <w:t xml:space="preserve"> da rea</w:t>
      </w:r>
      <w:r w:rsidRPr="000E43ED">
        <w:rPr>
          <w:rFonts w:ascii="Arial" w:eastAsiaTheme="minorHAnsi" w:hAnsi="Arial" w:cs="Arial"/>
          <w:lang w:eastAsia="en-US"/>
        </w:rPr>
        <w:t>lizzarsi attraverso il contributo e la collaborazione di tutti i soggetti istituzionali, del mondo del</w:t>
      </w:r>
      <w:r w:rsidR="000E43ED" w:rsidRPr="000E43ED">
        <w:rPr>
          <w:rFonts w:ascii="Arial" w:eastAsiaTheme="minorHAnsi" w:hAnsi="Arial" w:cs="Arial"/>
          <w:lang w:eastAsia="en-US"/>
        </w:rPr>
        <w:t xml:space="preserve"> </w:t>
      </w:r>
      <w:r w:rsidRPr="000E43ED">
        <w:rPr>
          <w:rFonts w:ascii="Arial" w:eastAsiaTheme="minorHAnsi" w:hAnsi="Arial" w:cs="Arial"/>
          <w:lang w:eastAsia="en-US"/>
        </w:rPr>
        <w:t>lavoro e del Terzo settore presenti sul territorio;</w:t>
      </w:r>
    </w:p>
    <w:p w:rsidR="001F5F0E" w:rsidRPr="000E43ED" w:rsidRDefault="001F5F0E" w:rsidP="00DE0628">
      <w:pPr>
        <w:pStyle w:val="Paragrafoelenco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0E43ED">
        <w:rPr>
          <w:rFonts w:ascii="Arial" w:eastAsiaTheme="minorHAnsi" w:hAnsi="Arial" w:cs="Arial"/>
          <w:lang w:eastAsia="en-US"/>
        </w:rPr>
        <w:t xml:space="preserve">attraverso lo sviluppo di adeguati processi di </w:t>
      </w:r>
      <w:r w:rsidR="00FD0709">
        <w:rPr>
          <w:rFonts w:ascii="Arial" w:eastAsiaTheme="minorHAnsi" w:hAnsi="Arial" w:cs="Arial"/>
          <w:lang w:eastAsia="en-US"/>
        </w:rPr>
        <w:t>aiuto</w:t>
      </w:r>
      <w:r w:rsidRPr="000E43ED">
        <w:rPr>
          <w:rFonts w:ascii="Arial" w:eastAsiaTheme="minorHAnsi" w:hAnsi="Arial" w:cs="Arial"/>
          <w:lang w:eastAsia="en-US"/>
        </w:rPr>
        <w:t xml:space="preserve"> si favorisce la crescita della coesione sociale e si</w:t>
      </w:r>
      <w:r w:rsidR="000E43ED" w:rsidRPr="000E43ED">
        <w:rPr>
          <w:rFonts w:ascii="Arial" w:eastAsiaTheme="minorHAnsi" w:hAnsi="Arial" w:cs="Arial"/>
          <w:lang w:eastAsia="en-US"/>
        </w:rPr>
        <w:t xml:space="preserve"> </w:t>
      </w:r>
      <w:r w:rsidRPr="000E43ED">
        <w:rPr>
          <w:rFonts w:ascii="Arial" w:eastAsiaTheme="minorHAnsi" w:hAnsi="Arial" w:cs="Arial"/>
          <w:lang w:eastAsia="en-US"/>
        </w:rPr>
        <w:t>contribuisce alla prevenzione e al superamento d</w:t>
      </w:r>
      <w:r w:rsidR="00FD0709">
        <w:rPr>
          <w:rFonts w:ascii="Arial" w:eastAsiaTheme="minorHAnsi" w:hAnsi="Arial" w:cs="Arial"/>
          <w:lang w:eastAsia="en-US"/>
        </w:rPr>
        <w:t>i possibili situazioni di marginalità</w:t>
      </w:r>
      <w:r w:rsidRPr="000E43ED">
        <w:rPr>
          <w:rFonts w:ascii="Arial" w:eastAsiaTheme="minorHAnsi" w:hAnsi="Arial" w:cs="Arial"/>
          <w:lang w:eastAsia="en-US"/>
        </w:rPr>
        <w:t>;</w:t>
      </w:r>
    </w:p>
    <w:p w:rsidR="001F5F0E" w:rsidRDefault="001F5F0E" w:rsidP="00DE0628">
      <w:pPr>
        <w:pStyle w:val="Paragrafoelenco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0E43ED">
        <w:rPr>
          <w:rFonts w:ascii="Arial" w:eastAsiaTheme="minorHAnsi" w:hAnsi="Arial" w:cs="Arial"/>
          <w:lang w:eastAsia="en-US"/>
        </w:rPr>
        <w:t>l'</w:t>
      </w:r>
      <w:r w:rsidR="00244A2E">
        <w:rPr>
          <w:rFonts w:ascii="Arial" w:eastAsiaTheme="minorHAnsi" w:hAnsi="Arial" w:cs="Arial"/>
          <w:lang w:eastAsia="en-US"/>
        </w:rPr>
        <w:t xml:space="preserve">acuirsi dei fenomeni di povertà </w:t>
      </w:r>
      <w:r w:rsidRPr="000E43ED">
        <w:rPr>
          <w:rFonts w:ascii="Arial" w:eastAsiaTheme="minorHAnsi" w:hAnsi="Arial" w:cs="Arial"/>
          <w:lang w:eastAsia="en-US"/>
        </w:rPr>
        <w:t xml:space="preserve">connessa </w:t>
      </w:r>
      <w:r w:rsidR="00244A2E">
        <w:rPr>
          <w:rFonts w:ascii="Arial" w:eastAsiaTheme="minorHAnsi" w:hAnsi="Arial" w:cs="Arial"/>
          <w:lang w:eastAsia="en-US"/>
        </w:rPr>
        <w:t xml:space="preserve">sia ai mutamenti in atto sia da un punto di vista economico che sociale che culturale, </w:t>
      </w:r>
      <w:r w:rsidRPr="000E43ED">
        <w:rPr>
          <w:rFonts w:ascii="Arial" w:eastAsiaTheme="minorHAnsi" w:hAnsi="Arial" w:cs="Arial"/>
          <w:lang w:eastAsia="en-US"/>
        </w:rPr>
        <w:t>richiede il</w:t>
      </w:r>
      <w:r w:rsidR="000E43ED" w:rsidRPr="000E43ED">
        <w:rPr>
          <w:rFonts w:ascii="Arial" w:eastAsiaTheme="minorHAnsi" w:hAnsi="Arial" w:cs="Arial"/>
          <w:lang w:eastAsia="en-US"/>
        </w:rPr>
        <w:t xml:space="preserve"> </w:t>
      </w:r>
      <w:r w:rsidRPr="000E43ED">
        <w:rPr>
          <w:rFonts w:ascii="Arial" w:eastAsiaTheme="minorHAnsi" w:hAnsi="Arial" w:cs="Arial"/>
          <w:lang w:eastAsia="en-US"/>
        </w:rPr>
        <w:t>continuo</w:t>
      </w:r>
      <w:r w:rsidR="00244A2E">
        <w:rPr>
          <w:rFonts w:ascii="Arial" w:eastAsiaTheme="minorHAnsi" w:hAnsi="Arial" w:cs="Arial"/>
          <w:lang w:eastAsia="en-US"/>
        </w:rPr>
        <w:t xml:space="preserve"> adeguamento delle strategie e degli interventi </w:t>
      </w:r>
      <w:r w:rsidRPr="000E43ED">
        <w:rPr>
          <w:rFonts w:ascii="Arial" w:eastAsiaTheme="minorHAnsi" w:hAnsi="Arial" w:cs="Arial"/>
          <w:lang w:eastAsia="en-US"/>
        </w:rPr>
        <w:t>da sviluppare nei territori;</w:t>
      </w:r>
    </w:p>
    <w:p w:rsidR="00DE0628" w:rsidRPr="00DE0628" w:rsidRDefault="00DE0628" w:rsidP="00DE0628">
      <w:pPr>
        <w:suppressAutoHyphens w:val="0"/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b/>
          <w:sz w:val="10"/>
          <w:szCs w:val="10"/>
          <w:lang w:eastAsia="en-US"/>
        </w:rPr>
      </w:pPr>
    </w:p>
    <w:p w:rsidR="009B1556" w:rsidRPr="009B1556" w:rsidRDefault="009B1556" w:rsidP="00DE0628">
      <w:pPr>
        <w:suppressAutoHyphens w:val="0"/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eastAsia="en-US"/>
        </w:rPr>
      </w:pPr>
      <w:r w:rsidRPr="00DE0628">
        <w:rPr>
          <w:rFonts w:ascii="Arial" w:eastAsiaTheme="minorHAnsi" w:hAnsi="Arial" w:cs="Arial"/>
          <w:b/>
          <w:lang w:eastAsia="en-US"/>
        </w:rPr>
        <w:t>CONSIDERATO</w:t>
      </w:r>
      <w:r w:rsidRPr="009B1556">
        <w:rPr>
          <w:rFonts w:ascii="Arial" w:eastAsiaTheme="minorHAnsi" w:hAnsi="Arial" w:cs="Arial"/>
          <w:lang w:eastAsia="en-US"/>
        </w:rPr>
        <w:t xml:space="preserve"> che </w:t>
      </w:r>
      <w:r w:rsidR="009A102A">
        <w:rPr>
          <w:rFonts w:ascii="Arial" w:eastAsiaTheme="minorHAnsi" w:hAnsi="Arial" w:cs="Arial"/>
          <w:lang w:eastAsia="en-US"/>
        </w:rPr>
        <w:t>il Comune intende</w:t>
      </w:r>
      <w:r>
        <w:rPr>
          <w:rFonts w:ascii="Arial" w:eastAsiaTheme="minorHAnsi" w:hAnsi="Arial" w:cs="Arial"/>
          <w:lang w:eastAsia="en-US"/>
        </w:rPr>
        <w:t>:</w:t>
      </w:r>
    </w:p>
    <w:p w:rsidR="005D0E53" w:rsidRPr="005D0E53" w:rsidRDefault="005D0E53" w:rsidP="00DE0628">
      <w:pPr>
        <w:pStyle w:val="Paragrafoelenco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5D0E53">
        <w:rPr>
          <w:rFonts w:ascii="Arial" w:eastAsiaTheme="minorHAnsi" w:hAnsi="Arial" w:cs="Arial"/>
          <w:lang w:eastAsia="en-US"/>
        </w:rPr>
        <w:t>Sostenere la definizione e sperimentazione, attraverso azioni di sistema, di un modello per l’integrazione di persone a rischio di esclusione sociale mediante l’apporto del pubblico e del mondo del volontariato;</w:t>
      </w:r>
    </w:p>
    <w:p w:rsidR="005D0E53" w:rsidRPr="005D0E53" w:rsidRDefault="005D0E53" w:rsidP="00DE0628">
      <w:pPr>
        <w:pStyle w:val="Paragrafoelenco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5D0E53">
        <w:rPr>
          <w:rFonts w:ascii="Arial" w:eastAsiaTheme="minorHAnsi" w:hAnsi="Arial" w:cs="Arial"/>
          <w:lang w:eastAsia="en-US"/>
        </w:rPr>
        <w:t>di costruire un sistema integrato di interventi a favore delle persone in situazione di povertà e di esclusione sociale finalizzati a porre in essere possibili percorsi di emancipazione;</w:t>
      </w:r>
    </w:p>
    <w:p w:rsidR="005D0E53" w:rsidRPr="005D0E53" w:rsidRDefault="005D0E53" w:rsidP="00DE0628">
      <w:pPr>
        <w:pStyle w:val="Paragrafoelenco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5D0E53">
        <w:rPr>
          <w:rFonts w:ascii="Arial" w:eastAsiaTheme="minorHAnsi" w:hAnsi="Arial" w:cs="Arial"/>
          <w:lang w:eastAsia="en-US"/>
        </w:rPr>
        <w:t>superare la mera elargizione di supporti economici e favorire, ove possibile, meccanismi di scambio con piccole prestazioni e/o forme di impegno sociale;</w:t>
      </w:r>
    </w:p>
    <w:p w:rsidR="00DE0628" w:rsidRPr="00DE0628" w:rsidRDefault="00DE0628" w:rsidP="00DE062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sz w:val="10"/>
          <w:szCs w:val="10"/>
          <w:lang w:eastAsia="en-US"/>
        </w:rPr>
      </w:pPr>
    </w:p>
    <w:p w:rsidR="001F5F0E" w:rsidRDefault="001F5F0E" w:rsidP="00DE062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0E43ED">
        <w:rPr>
          <w:rFonts w:ascii="Arial" w:eastAsiaTheme="minorHAnsi" w:hAnsi="Arial" w:cs="Arial"/>
          <w:b/>
          <w:lang w:eastAsia="en-US"/>
        </w:rPr>
        <w:t>RICHIAMATO</w:t>
      </w:r>
      <w:r w:rsidR="000E43ED">
        <w:rPr>
          <w:rFonts w:ascii="Arial" w:eastAsiaTheme="minorHAnsi" w:hAnsi="Arial" w:cs="Arial"/>
          <w:b/>
          <w:lang w:eastAsia="en-US"/>
        </w:rPr>
        <w:t xml:space="preserve"> </w:t>
      </w:r>
      <w:r w:rsidRPr="00AF5CAC">
        <w:rPr>
          <w:rFonts w:ascii="Arial" w:eastAsiaTheme="minorHAnsi" w:hAnsi="Arial" w:cs="Arial"/>
          <w:lang w:eastAsia="en-US"/>
        </w:rPr>
        <w:t>l</w:t>
      </w:r>
      <w:r w:rsidR="00FD0709">
        <w:rPr>
          <w:rFonts w:ascii="Arial" w:eastAsiaTheme="minorHAnsi" w:hAnsi="Arial" w:cs="Arial"/>
          <w:lang w:eastAsia="en-US"/>
        </w:rPr>
        <w:t>a necessità di una collaborazione nella attuazione di interventi atti a promuovere azioni sia a favore delle persone singoli e dei nuclei familiari di riferimento sia a favore delle comunità di appartenenza;</w:t>
      </w:r>
    </w:p>
    <w:p w:rsidR="002A58E6" w:rsidRPr="00D91530" w:rsidRDefault="002A58E6" w:rsidP="00DE062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10"/>
          <w:szCs w:val="10"/>
          <w:lang w:eastAsia="en-US"/>
        </w:rPr>
      </w:pPr>
    </w:p>
    <w:p w:rsidR="002A58E6" w:rsidRDefault="002A58E6" w:rsidP="002A58E6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>ATTESO CHE</w:t>
      </w:r>
    </w:p>
    <w:p w:rsidR="002A58E6" w:rsidRPr="002A58E6" w:rsidRDefault="002A58E6" w:rsidP="002A58E6">
      <w:pPr>
        <w:pStyle w:val="Paragrafoelenco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2A58E6">
        <w:rPr>
          <w:rFonts w:ascii="Arial" w:eastAsiaTheme="minorHAnsi" w:hAnsi="Arial" w:cs="Arial"/>
          <w:lang w:eastAsia="en-US"/>
        </w:rPr>
        <w:t>ai sensi dell’art. 53 dello Statuto, il Comune «riconosce il valore delle libere forme associative per la tutela dei diritti dei cittadini e per il perseguimento dei fini di interesse generale della comunità locale e ne favorisce l'attività, nel rispetto della loro autonomia»;</w:t>
      </w:r>
    </w:p>
    <w:p w:rsidR="002A58E6" w:rsidRPr="002A58E6" w:rsidRDefault="002A58E6" w:rsidP="002A58E6">
      <w:pPr>
        <w:pStyle w:val="Paragrafoelenco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2A58E6">
        <w:rPr>
          <w:rFonts w:ascii="Arial" w:eastAsiaTheme="minorHAnsi" w:hAnsi="Arial" w:cs="Arial"/>
          <w:lang w:eastAsia="en-US"/>
        </w:rPr>
        <w:lastRenderedPageBreak/>
        <w:t>le linee programmatiche del mandato amministrativo, approvate dal Consiglio comunale con deliberazione in data 6.9.2013 n. 110,  valorizzano in ogni ambito l’apporto dell’associazionismo all’attività amministrativa e in particolare considerano strategico il coinvolgimento delle associazioni e delle organizzazioni di volontariato nella costruzione della città solidale, «in un’azione corale e condivisa di riprogettazione del sistema dei servizi» ed in primis quelli a contenuto sociale;</w:t>
      </w:r>
    </w:p>
    <w:p w:rsidR="003A4AAA" w:rsidRDefault="001F5F0E" w:rsidP="00DE0628">
      <w:pPr>
        <w:suppressAutoHyphens w:val="0"/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eastAsia="en-US"/>
        </w:rPr>
      </w:pPr>
      <w:r w:rsidRPr="00AF5CAC">
        <w:rPr>
          <w:rFonts w:ascii="Arial" w:eastAsiaTheme="minorHAnsi" w:hAnsi="Arial" w:cs="Arial"/>
          <w:lang w:eastAsia="en-US"/>
        </w:rPr>
        <w:t xml:space="preserve">Tutto ciò premesso, </w:t>
      </w:r>
    </w:p>
    <w:p w:rsidR="001F5F0E" w:rsidRDefault="001F5F0E" w:rsidP="00DE0628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Arial" w:eastAsiaTheme="minorHAnsi" w:hAnsi="Arial" w:cs="Arial"/>
          <w:lang w:eastAsia="en-US"/>
        </w:rPr>
      </w:pPr>
      <w:r w:rsidRPr="00AF5CAC">
        <w:rPr>
          <w:rFonts w:ascii="Arial" w:eastAsiaTheme="minorHAnsi" w:hAnsi="Arial" w:cs="Arial"/>
          <w:lang w:eastAsia="en-US"/>
        </w:rPr>
        <w:t>si conviene e stipula quanto segue</w:t>
      </w:r>
    </w:p>
    <w:p w:rsidR="003A4AAA" w:rsidRPr="00E253FF" w:rsidRDefault="003A4AAA" w:rsidP="003A4AAA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12"/>
          <w:szCs w:val="12"/>
          <w:lang w:eastAsia="en-US"/>
        </w:rPr>
      </w:pPr>
    </w:p>
    <w:p w:rsidR="001F5F0E" w:rsidRDefault="001F5F0E" w:rsidP="00DE0628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Arial" w:eastAsiaTheme="minorHAnsi" w:hAnsi="Arial" w:cs="Arial"/>
          <w:b/>
          <w:lang w:eastAsia="en-US"/>
        </w:rPr>
      </w:pPr>
      <w:r w:rsidRPr="003A4AAA">
        <w:rPr>
          <w:rFonts w:ascii="Arial" w:eastAsiaTheme="minorHAnsi" w:hAnsi="Arial" w:cs="Arial"/>
          <w:b/>
          <w:lang w:eastAsia="en-US"/>
        </w:rPr>
        <w:t>Art</w:t>
      </w:r>
      <w:r w:rsidR="003A4AAA">
        <w:rPr>
          <w:rFonts w:ascii="Arial" w:eastAsiaTheme="minorHAnsi" w:hAnsi="Arial" w:cs="Arial"/>
          <w:b/>
          <w:lang w:eastAsia="en-US"/>
        </w:rPr>
        <w:t>icolo</w:t>
      </w:r>
      <w:r w:rsidRPr="003A4AAA">
        <w:rPr>
          <w:rFonts w:ascii="Arial" w:eastAsiaTheme="minorHAnsi" w:hAnsi="Arial" w:cs="Arial"/>
          <w:b/>
          <w:lang w:eastAsia="en-US"/>
        </w:rPr>
        <w:t xml:space="preserve"> 1 </w:t>
      </w:r>
      <w:r w:rsidR="003A4AAA">
        <w:rPr>
          <w:rFonts w:ascii="Arial" w:eastAsiaTheme="minorHAnsi" w:hAnsi="Arial" w:cs="Arial"/>
          <w:b/>
          <w:lang w:eastAsia="en-US"/>
        </w:rPr>
        <w:t xml:space="preserve"> - Oggetto dell</w:t>
      </w:r>
      <w:r w:rsidR="003207C5">
        <w:rPr>
          <w:rFonts w:ascii="Arial" w:eastAsiaTheme="minorHAnsi" w:hAnsi="Arial" w:cs="Arial"/>
          <w:b/>
          <w:lang w:eastAsia="en-US"/>
        </w:rPr>
        <w:t>’</w:t>
      </w:r>
      <w:r w:rsidR="003A4AAA">
        <w:rPr>
          <w:rFonts w:ascii="Arial" w:eastAsiaTheme="minorHAnsi" w:hAnsi="Arial" w:cs="Arial"/>
          <w:b/>
          <w:lang w:eastAsia="en-US"/>
        </w:rPr>
        <w:t>a</w:t>
      </w:r>
      <w:r w:rsidR="003207C5">
        <w:rPr>
          <w:rFonts w:ascii="Arial" w:eastAsiaTheme="minorHAnsi" w:hAnsi="Arial" w:cs="Arial"/>
          <w:b/>
          <w:lang w:eastAsia="en-US"/>
        </w:rPr>
        <w:t>ccordo</w:t>
      </w:r>
    </w:p>
    <w:p w:rsidR="00FD0709" w:rsidRPr="009A102A" w:rsidRDefault="003207C5" w:rsidP="00DE0628">
      <w:pPr>
        <w:pStyle w:val="Paragrafoelenco"/>
        <w:numPr>
          <w:ilvl w:val="0"/>
          <w:numId w:val="34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9A102A">
        <w:rPr>
          <w:rFonts w:ascii="Arial" w:eastAsiaTheme="minorHAnsi" w:hAnsi="Arial" w:cs="Arial"/>
          <w:lang w:eastAsia="en-US"/>
        </w:rPr>
        <w:t>Il</w:t>
      </w:r>
      <w:r w:rsidR="001F5F0E" w:rsidRPr="009A102A">
        <w:rPr>
          <w:rFonts w:ascii="Arial" w:eastAsiaTheme="minorHAnsi" w:hAnsi="Arial" w:cs="Arial"/>
          <w:lang w:eastAsia="en-US"/>
        </w:rPr>
        <w:t xml:space="preserve"> presente </w:t>
      </w:r>
      <w:r w:rsidRPr="009A102A">
        <w:rPr>
          <w:rFonts w:ascii="Arial" w:eastAsiaTheme="minorHAnsi" w:hAnsi="Arial" w:cs="Arial"/>
          <w:lang w:eastAsia="en-US"/>
        </w:rPr>
        <w:t>accordo</w:t>
      </w:r>
      <w:r w:rsidR="001F5F0E" w:rsidRPr="009A102A">
        <w:rPr>
          <w:rFonts w:ascii="Arial" w:eastAsiaTheme="minorHAnsi" w:hAnsi="Arial" w:cs="Arial"/>
          <w:lang w:eastAsia="en-US"/>
        </w:rPr>
        <w:t xml:space="preserve"> regola i rapporti che si instaurano tra </w:t>
      </w:r>
      <w:r w:rsidRPr="009A102A">
        <w:rPr>
          <w:rFonts w:ascii="Arial" w:eastAsiaTheme="minorHAnsi" w:hAnsi="Arial" w:cs="Arial"/>
          <w:lang w:eastAsia="en-US"/>
        </w:rPr>
        <w:t>il Comune di Brescia</w:t>
      </w:r>
      <w:r w:rsidR="00FD0709" w:rsidRPr="009A102A">
        <w:rPr>
          <w:rFonts w:ascii="Arial" w:eastAsiaTheme="minorHAnsi" w:hAnsi="Arial" w:cs="Arial"/>
          <w:lang w:eastAsia="en-US"/>
        </w:rPr>
        <w:t xml:space="preserve"> e l</w:t>
      </w:r>
      <w:r w:rsidR="002A58E6">
        <w:rPr>
          <w:rFonts w:ascii="Arial" w:eastAsiaTheme="minorHAnsi" w:hAnsi="Arial" w:cs="Arial"/>
          <w:lang w:eastAsia="en-US"/>
        </w:rPr>
        <w:t>a Società Cooperativa/A</w:t>
      </w:r>
      <w:r w:rsidR="001F5F0E" w:rsidRPr="009A102A">
        <w:rPr>
          <w:rFonts w:ascii="Arial" w:eastAsiaTheme="minorHAnsi" w:hAnsi="Arial" w:cs="Arial"/>
          <w:lang w:eastAsia="en-US"/>
        </w:rPr>
        <w:t>ssociazione</w:t>
      </w:r>
      <w:r w:rsidR="003A4AAA" w:rsidRPr="009A102A">
        <w:rPr>
          <w:rFonts w:ascii="Arial" w:eastAsiaTheme="minorHAnsi" w:hAnsi="Arial" w:cs="Arial"/>
          <w:lang w:eastAsia="en-US"/>
        </w:rPr>
        <w:t>/Organizzazione</w:t>
      </w:r>
      <w:r w:rsidR="002A58E6">
        <w:rPr>
          <w:rFonts w:ascii="Arial" w:eastAsiaTheme="minorHAnsi" w:hAnsi="Arial" w:cs="Arial"/>
          <w:lang w:eastAsia="en-US"/>
        </w:rPr>
        <w:t xml:space="preserve"> ________________</w:t>
      </w:r>
      <w:r w:rsidR="001F5F0E" w:rsidRPr="009A102A">
        <w:rPr>
          <w:rFonts w:ascii="Arial" w:eastAsiaTheme="minorHAnsi" w:hAnsi="Arial" w:cs="Arial"/>
          <w:lang w:eastAsia="en-US"/>
        </w:rPr>
        <w:t>________, per la realizzazione di un</w:t>
      </w:r>
      <w:r w:rsidR="003A4AAA" w:rsidRPr="009A102A">
        <w:rPr>
          <w:rFonts w:ascii="Arial" w:eastAsiaTheme="minorHAnsi" w:hAnsi="Arial" w:cs="Arial"/>
          <w:lang w:eastAsia="en-US"/>
        </w:rPr>
        <w:t xml:space="preserve"> </w:t>
      </w:r>
      <w:r w:rsidR="001F5F0E" w:rsidRPr="009A102A">
        <w:rPr>
          <w:rFonts w:ascii="Arial" w:eastAsiaTheme="minorHAnsi" w:hAnsi="Arial" w:cs="Arial"/>
          <w:lang w:eastAsia="en-US"/>
        </w:rPr>
        <w:t>progetto di inserimento sociale che attraverso attività di volontariato svolta in ambiti di utilità sociale e di</w:t>
      </w:r>
      <w:r w:rsidR="003A4AAA" w:rsidRPr="009A102A">
        <w:rPr>
          <w:rFonts w:ascii="Arial" w:eastAsiaTheme="minorHAnsi" w:hAnsi="Arial" w:cs="Arial"/>
          <w:lang w:eastAsia="en-US"/>
        </w:rPr>
        <w:t xml:space="preserve"> </w:t>
      </w:r>
      <w:r w:rsidR="001F5F0E" w:rsidRPr="009A102A">
        <w:rPr>
          <w:rFonts w:ascii="Arial" w:eastAsiaTheme="minorHAnsi" w:hAnsi="Arial" w:cs="Arial"/>
          <w:lang w:eastAsia="en-US"/>
        </w:rPr>
        <w:t xml:space="preserve">pubblico interesse possa </w:t>
      </w:r>
      <w:r w:rsidR="00FD0709" w:rsidRPr="009A102A">
        <w:rPr>
          <w:rFonts w:ascii="Arial" w:eastAsiaTheme="minorHAnsi" w:hAnsi="Arial" w:cs="Arial"/>
          <w:lang w:eastAsia="en-US"/>
        </w:rPr>
        <w:t>favorire la crescita della coesione sociale e contribuire alla prevenzione e al superamento di possibili situazioni di marginalità.</w:t>
      </w:r>
    </w:p>
    <w:p w:rsidR="001F5F0E" w:rsidRPr="009A102A" w:rsidRDefault="00FD0709" w:rsidP="00DE0628">
      <w:pPr>
        <w:pStyle w:val="Paragrafoelenco"/>
        <w:numPr>
          <w:ilvl w:val="0"/>
          <w:numId w:val="34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9A102A">
        <w:rPr>
          <w:rFonts w:ascii="Arial" w:eastAsiaTheme="minorHAnsi" w:hAnsi="Arial" w:cs="Arial"/>
          <w:lang w:eastAsia="en-US"/>
        </w:rPr>
        <w:t>L</w:t>
      </w:r>
      <w:r w:rsidR="001F5F0E" w:rsidRPr="009A102A">
        <w:rPr>
          <w:rFonts w:ascii="Arial" w:eastAsiaTheme="minorHAnsi" w:hAnsi="Arial" w:cs="Arial"/>
          <w:lang w:eastAsia="en-US"/>
        </w:rPr>
        <w:t xml:space="preserve">e attività di volontariato proposte sono quelle contenute nel </w:t>
      </w:r>
      <w:r w:rsidR="001853E9" w:rsidRPr="009A102A">
        <w:rPr>
          <w:rFonts w:ascii="Arial" w:eastAsiaTheme="minorHAnsi" w:hAnsi="Arial" w:cs="Arial"/>
          <w:lang w:eastAsia="en-US"/>
        </w:rPr>
        <w:t>progetto</w:t>
      </w:r>
      <w:r w:rsidR="001F5F0E" w:rsidRPr="009A102A">
        <w:rPr>
          <w:rFonts w:ascii="Arial" w:eastAsiaTheme="minorHAnsi" w:hAnsi="Arial" w:cs="Arial"/>
          <w:lang w:eastAsia="en-US"/>
        </w:rPr>
        <w:t xml:space="preserve">, allegato </w:t>
      </w:r>
      <w:r w:rsidR="00523978" w:rsidRPr="009A102A">
        <w:rPr>
          <w:rFonts w:ascii="Arial" w:eastAsiaTheme="minorHAnsi" w:hAnsi="Arial" w:cs="Arial"/>
          <w:lang w:eastAsia="en-US"/>
        </w:rPr>
        <w:t>a</w:t>
      </w:r>
      <w:r w:rsidR="001F5F0E" w:rsidRPr="009A102A">
        <w:rPr>
          <w:rFonts w:ascii="Arial" w:eastAsiaTheme="minorHAnsi" w:hAnsi="Arial" w:cs="Arial"/>
          <w:lang w:eastAsia="en-US"/>
        </w:rPr>
        <w:t>l presente</w:t>
      </w:r>
      <w:r w:rsidR="003A4AAA" w:rsidRPr="009A102A">
        <w:rPr>
          <w:rFonts w:ascii="Arial" w:eastAsiaTheme="minorHAnsi" w:hAnsi="Arial" w:cs="Arial"/>
          <w:lang w:eastAsia="en-US"/>
        </w:rPr>
        <w:t xml:space="preserve"> </w:t>
      </w:r>
      <w:r w:rsidR="00C05CB6" w:rsidRPr="009A102A">
        <w:rPr>
          <w:rFonts w:ascii="Arial" w:eastAsiaTheme="minorHAnsi" w:hAnsi="Arial" w:cs="Arial"/>
          <w:lang w:eastAsia="en-US"/>
        </w:rPr>
        <w:t>accordo</w:t>
      </w:r>
      <w:r w:rsidR="001F5F0E" w:rsidRPr="009A102A">
        <w:rPr>
          <w:rFonts w:ascii="Arial" w:eastAsiaTheme="minorHAnsi" w:hAnsi="Arial" w:cs="Arial"/>
          <w:lang w:eastAsia="en-US"/>
        </w:rPr>
        <w:t xml:space="preserve"> quale parte integrante e sostanziale.</w:t>
      </w:r>
    </w:p>
    <w:p w:rsidR="001F5F0E" w:rsidRPr="009A102A" w:rsidRDefault="001F5F0E" w:rsidP="00DE0628">
      <w:pPr>
        <w:pStyle w:val="Paragrafoelenco"/>
        <w:numPr>
          <w:ilvl w:val="0"/>
          <w:numId w:val="34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9A102A">
        <w:rPr>
          <w:rFonts w:ascii="Arial" w:eastAsiaTheme="minorHAnsi" w:hAnsi="Arial" w:cs="Arial"/>
          <w:lang w:eastAsia="en-US"/>
        </w:rPr>
        <w:t>Il progetto intende favorire percorsi di accompagnamento e inclusione sociale e si pone quale obiettivo da</w:t>
      </w:r>
      <w:r w:rsidR="003A4AAA" w:rsidRPr="009A102A">
        <w:rPr>
          <w:rFonts w:ascii="Arial" w:eastAsiaTheme="minorHAnsi" w:hAnsi="Arial" w:cs="Arial"/>
          <w:lang w:eastAsia="en-US"/>
        </w:rPr>
        <w:t xml:space="preserve"> </w:t>
      </w:r>
      <w:r w:rsidRPr="009A102A">
        <w:rPr>
          <w:rFonts w:ascii="Arial" w:eastAsiaTheme="minorHAnsi" w:hAnsi="Arial" w:cs="Arial"/>
          <w:lang w:eastAsia="en-US"/>
        </w:rPr>
        <w:t>raggiungere:</w:t>
      </w:r>
    </w:p>
    <w:p w:rsidR="001F5F0E" w:rsidRDefault="001F5F0E" w:rsidP="003A4AAA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AF5CAC">
        <w:rPr>
          <w:rFonts w:ascii="Arial" w:eastAsiaTheme="minorHAnsi" w:hAnsi="Arial" w:cs="Arial"/>
          <w:lang w:eastAsia="en-US"/>
        </w:rPr>
        <w:t>________________________________________________________________</w:t>
      </w:r>
      <w:r w:rsidR="00523978">
        <w:rPr>
          <w:rFonts w:ascii="Arial" w:eastAsiaTheme="minorHAnsi" w:hAnsi="Arial" w:cs="Arial"/>
          <w:lang w:eastAsia="en-US"/>
        </w:rPr>
        <w:t>_______________________________________________________________________________</w:t>
      </w:r>
      <w:r w:rsidR="00FD500A">
        <w:rPr>
          <w:rFonts w:ascii="Arial" w:eastAsiaTheme="minorHAnsi" w:hAnsi="Arial" w:cs="Arial"/>
          <w:lang w:eastAsia="en-US"/>
        </w:rPr>
        <w:t>_</w:t>
      </w:r>
    </w:p>
    <w:p w:rsidR="00E253FF" w:rsidRPr="00AF5CAC" w:rsidRDefault="00E253FF" w:rsidP="003A4AAA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1F5F0E" w:rsidRDefault="003A4AAA" w:rsidP="003A4AAA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>Articolo</w:t>
      </w:r>
      <w:r w:rsidR="001F5F0E" w:rsidRPr="003A4AAA">
        <w:rPr>
          <w:rFonts w:ascii="Arial" w:eastAsiaTheme="minorHAnsi" w:hAnsi="Arial" w:cs="Arial"/>
          <w:b/>
          <w:lang w:eastAsia="en-US"/>
        </w:rPr>
        <w:t xml:space="preserve"> 2 </w:t>
      </w:r>
      <w:r>
        <w:rPr>
          <w:rFonts w:ascii="Arial" w:eastAsiaTheme="minorHAnsi" w:hAnsi="Arial" w:cs="Arial"/>
          <w:b/>
          <w:lang w:eastAsia="en-US"/>
        </w:rPr>
        <w:t xml:space="preserve"> - </w:t>
      </w:r>
      <w:r w:rsidR="001F5F0E" w:rsidRPr="003A4AAA">
        <w:rPr>
          <w:rFonts w:ascii="Arial" w:eastAsiaTheme="minorHAnsi" w:hAnsi="Arial" w:cs="Arial"/>
          <w:b/>
          <w:lang w:eastAsia="en-US"/>
        </w:rPr>
        <w:t>So</w:t>
      </w:r>
      <w:r>
        <w:rPr>
          <w:rFonts w:ascii="Arial" w:eastAsiaTheme="minorHAnsi" w:hAnsi="Arial" w:cs="Arial"/>
          <w:b/>
          <w:lang w:eastAsia="en-US"/>
        </w:rPr>
        <w:t xml:space="preserve">ggetti destinatari </w:t>
      </w:r>
    </w:p>
    <w:p w:rsidR="00907F91" w:rsidRPr="009A102A" w:rsidRDefault="001F5F0E" w:rsidP="00DE0628">
      <w:pPr>
        <w:pStyle w:val="Paragrafoelenco"/>
        <w:numPr>
          <w:ilvl w:val="0"/>
          <w:numId w:val="35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hAnsi="Arial" w:cs="Arial"/>
        </w:rPr>
      </w:pPr>
      <w:r w:rsidRPr="009A102A">
        <w:rPr>
          <w:rFonts w:ascii="Arial" w:eastAsiaTheme="minorHAnsi" w:hAnsi="Arial" w:cs="Arial"/>
          <w:lang w:eastAsia="en-US"/>
        </w:rPr>
        <w:t xml:space="preserve">Il </w:t>
      </w:r>
      <w:r w:rsidR="00FD500A" w:rsidRPr="009A102A">
        <w:rPr>
          <w:rFonts w:ascii="Arial" w:eastAsiaTheme="minorHAnsi" w:hAnsi="Arial" w:cs="Arial"/>
          <w:lang w:eastAsia="en-US"/>
        </w:rPr>
        <w:t xml:space="preserve">progetto </w:t>
      </w:r>
      <w:r w:rsidRPr="009A102A">
        <w:rPr>
          <w:rFonts w:ascii="Arial" w:eastAsiaTheme="minorHAnsi" w:hAnsi="Arial" w:cs="Arial"/>
          <w:lang w:eastAsia="en-US"/>
        </w:rPr>
        <w:t xml:space="preserve">è rivolto </w:t>
      </w:r>
      <w:r w:rsidR="00907F91" w:rsidRPr="009A102A">
        <w:rPr>
          <w:rFonts w:ascii="Arial" w:eastAsiaTheme="minorHAnsi" w:hAnsi="Arial" w:cs="Arial"/>
          <w:lang w:eastAsia="en-US"/>
        </w:rPr>
        <w:t xml:space="preserve">alle </w:t>
      </w:r>
      <w:r w:rsidR="00907F91" w:rsidRPr="009A102A">
        <w:rPr>
          <w:rFonts w:ascii="Arial" w:hAnsi="Arial" w:cs="Arial"/>
        </w:rPr>
        <w:t>persone in carico ai Servizi Sociali del Comune, che beneficiano di un aiuto economico temporaneo, nell’ambito di un progetto di assistenza a sostegno di fragilità personali e familiari  e finalizzato al contenimento dell’emarginazione ed orientato al recupero della piena autonomia economica della persona e della famiglia.</w:t>
      </w:r>
    </w:p>
    <w:p w:rsidR="00907F91" w:rsidRPr="009A102A" w:rsidRDefault="00907F91" w:rsidP="00DE0628">
      <w:pPr>
        <w:pStyle w:val="Paragrafoelenco"/>
        <w:numPr>
          <w:ilvl w:val="0"/>
          <w:numId w:val="35"/>
        </w:numPr>
        <w:spacing w:line="360" w:lineRule="auto"/>
        <w:ind w:left="714" w:hanging="357"/>
        <w:jc w:val="both"/>
        <w:rPr>
          <w:rFonts w:ascii="Arial" w:hAnsi="Arial" w:cs="Arial"/>
        </w:rPr>
      </w:pPr>
      <w:r w:rsidRPr="009A102A">
        <w:rPr>
          <w:rFonts w:ascii="Arial" w:hAnsi="Arial" w:cs="Arial"/>
        </w:rPr>
        <w:t>Come previsto dal “Regolamento per l’erogazione di provvidenze ed aiuti economici a sostegno del reddito”, nel progetto di assistenza possono essere proposti percorsi occupazionali in attività socialmente utili a favore del Comune, di enti non profit convenzionati con il Comune a seguito di specifico “patto sociale”.</w:t>
      </w:r>
    </w:p>
    <w:p w:rsidR="00907F91" w:rsidRDefault="00907F91" w:rsidP="00DE0628">
      <w:pPr>
        <w:pStyle w:val="Paragrafoelenco"/>
        <w:numPr>
          <w:ilvl w:val="0"/>
          <w:numId w:val="35"/>
        </w:numPr>
        <w:spacing w:line="360" w:lineRule="auto"/>
        <w:ind w:left="714" w:hanging="357"/>
        <w:jc w:val="both"/>
        <w:rPr>
          <w:rFonts w:ascii="Arial" w:hAnsi="Arial" w:cs="Arial"/>
        </w:rPr>
      </w:pPr>
      <w:r w:rsidRPr="009A102A">
        <w:rPr>
          <w:rFonts w:ascii="Arial" w:hAnsi="Arial" w:cs="Arial"/>
        </w:rPr>
        <w:t xml:space="preserve">L’attività di impegno sociale può prevedere, secondo le situazioni e le caratteristiche del progetto individuale, un impegno allo svolgimento di attività socialmente utili nell’ambito delle </w:t>
      </w:r>
      <w:r w:rsidR="002A58E6">
        <w:rPr>
          <w:rFonts w:ascii="Arial" w:hAnsi="Arial" w:cs="Arial"/>
        </w:rPr>
        <w:t xml:space="preserve">società cooperative e delle </w:t>
      </w:r>
      <w:r w:rsidRPr="009A102A">
        <w:rPr>
          <w:rFonts w:ascii="Arial" w:hAnsi="Arial" w:cs="Arial"/>
        </w:rPr>
        <w:t xml:space="preserve">organizzazioni di </w:t>
      </w:r>
      <w:r w:rsidRPr="009A102A">
        <w:rPr>
          <w:rFonts w:ascii="Arial" w:hAnsi="Arial" w:cs="Arial"/>
        </w:rPr>
        <w:lastRenderedPageBreak/>
        <w:t>volontariato, inserite in apposito elenco, a fronte della erogazione di contributi economici o a sostegno delle spese da parte del Comune, senza richiesta di restituzione.</w:t>
      </w:r>
    </w:p>
    <w:p w:rsidR="00DE0628" w:rsidRDefault="00DE0628" w:rsidP="00DE0628">
      <w:pPr>
        <w:pStyle w:val="Paragrafoelenco"/>
        <w:numPr>
          <w:ilvl w:val="0"/>
          <w:numId w:val="35"/>
        </w:numPr>
        <w:spacing w:line="36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Ai fini della definizione dell’impegno in capo alle persone beneficiarie di contributo, si determina in €. 10,00 il valore convenzionale per la determinazione delle ore da effettuare.</w:t>
      </w:r>
    </w:p>
    <w:p w:rsidR="00D91530" w:rsidRPr="009A102A" w:rsidRDefault="00D91530" w:rsidP="00DE0628">
      <w:pPr>
        <w:pStyle w:val="Paragrafoelenco"/>
        <w:numPr>
          <w:ilvl w:val="0"/>
          <w:numId w:val="35"/>
        </w:numPr>
        <w:spacing w:line="36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Nel caso di contributi continuativi, le persone beneficiarie potranno svolgere attività a rilevanza sociale per un periodo massimo di mesi sei e con un impegno settimanale concordato con le persone beneficiarie del contributo.</w:t>
      </w:r>
    </w:p>
    <w:p w:rsidR="00907F91" w:rsidRPr="00EE20F4" w:rsidRDefault="00907F91" w:rsidP="00FD500A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10"/>
          <w:szCs w:val="10"/>
          <w:lang w:eastAsia="en-US"/>
        </w:rPr>
      </w:pPr>
    </w:p>
    <w:p w:rsidR="001F5F0E" w:rsidRPr="003A4AAA" w:rsidRDefault="001F5F0E" w:rsidP="003A4AAA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  <w:r w:rsidRPr="003A4AAA">
        <w:rPr>
          <w:rFonts w:ascii="Arial" w:eastAsiaTheme="minorHAnsi" w:hAnsi="Arial" w:cs="Arial"/>
          <w:b/>
          <w:lang w:eastAsia="en-US"/>
        </w:rPr>
        <w:t>Art</w:t>
      </w:r>
      <w:r w:rsidR="003A4AAA">
        <w:rPr>
          <w:rFonts w:ascii="Arial" w:eastAsiaTheme="minorHAnsi" w:hAnsi="Arial" w:cs="Arial"/>
          <w:b/>
          <w:lang w:eastAsia="en-US"/>
        </w:rPr>
        <w:t>icolo</w:t>
      </w:r>
      <w:r w:rsidRPr="003A4AAA">
        <w:rPr>
          <w:rFonts w:ascii="Arial" w:eastAsiaTheme="minorHAnsi" w:hAnsi="Arial" w:cs="Arial"/>
          <w:b/>
          <w:lang w:eastAsia="en-US"/>
        </w:rPr>
        <w:t xml:space="preserve"> 3 </w:t>
      </w:r>
      <w:r w:rsidR="003A4AAA">
        <w:rPr>
          <w:rFonts w:ascii="Arial" w:eastAsiaTheme="minorHAnsi" w:hAnsi="Arial" w:cs="Arial"/>
          <w:b/>
          <w:lang w:eastAsia="en-US"/>
        </w:rPr>
        <w:t xml:space="preserve"> - </w:t>
      </w:r>
      <w:r w:rsidRPr="003A4AAA">
        <w:rPr>
          <w:rFonts w:ascii="Arial" w:eastAsiaTheme="minorHAnsi" w:hAnsi="Arial" w:cs="Arial"/>
          <w:b/>
          <w:lang w:eastAsia="en-US"/>
        </w:rPr>
        <w:t>Modalità di svolgimento del</w:t>
      </w:r>
      <w:r w:rsidR="00FD500A">
        <w:rPr>
          <w:rFonts w:ascii="Arial" w:eastAsiaTheme="minorHAnsi" w:hAnsi="Arial" w:cs="Arial"/>
          <w:b/>
          <w:lang w:eastAsia="en-US"/>
        </w:rPr>
        <w:t>le attività</w:t>
      </w:r>
    </w:p>
    <w:p w:rsidR="00B8636A" w:rsidRPr="009A102A" w:rsidRDefault="00FD500A" w:rsidP="00DE0628">
      <w:pPr>
        <w:pStyle w:val="Paragrafoelenco"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 w:rsidRPr="009A102A">
        <w:rPr>
          <w:rFonts w:ascii="Arial" w:eastAsiaTheme="minorHAnsi" w:hAnsi="Arial" w:cs="Arial"/>
          <w:lang w:eastAsia="en-US"/>
        </w:rPr>
        <w:t xml:space="preserve">Le attività previste dal progetto dovranno </w:t>
      </w:r>
      <w:r w:rsidR="001F5F0E" w:rsidRPr="009A102A">
        <w:rPr>
          <w:rFonts w:ascii="Arial" w:eastAsiaTheme="minorHAnsi" w:hAnsi="Arial" w:cs="Arial"/>
          <w:lang w:eastAsia="en-US"/>
        </w:rPr>
        <w:t>essere svolt</w:t>
      </w:r>
      <w:r w:rsidRPr="009A102A">
        <w:rPr>
          <w:rFonts w:ascii="Arial" w:eastAsiaTheme="minorHAnsi" w:hAnsi="Arial" w:cs="Arial"/>
          <w:lang w:eastAsia="en-US"/>
        </w:rPr>
        <w:t>e</w:t>
      </w:r>
      <w:r w:rsidR="001F5F0E" w:rsidRPr="009A102A">
        <w:rPr>
          <w:rFonts w:ascii="Arial" w:eastAsiaTheme="minorHAnsi" w:hAnsi="Arial" w:cs="Arial"/>
          <w:lang w:eastAsia="en-US"/>
        </w:rPr>
        <w:t xml:space="preserve"> con le modalità ed entro i termini previsti dal progetto</w:t>
      </w:r>
      <w:r w:rsidRPr="009A102A">
        <w:rPr>
          <w:rFonts w:ascii="Arial" w:eastAsiaTheme="minorHAnsi" w:hAnsi="Arial" w:cs="Arial"/>
          <w:lang w:eastAsia="en-US"/>
        </w:rPr>
        <w:t xml:space="preserve"> medesimo</w:t>
      </w:r>
      <w:r w:rsidR="00523978" w:rsidRPr="009A102A">
        <w:rPr>
          <w:rFonts w:ascii="Arial" w:eastAsiaTheme="minorHAnsi" w:hAnsi="Arial" w:cs="Arial"/>
          <w:lang w:eastAsia="en-US"/>
        </w:rPr>
        <w:t>.</w:t>
      </w:r>
      <w:r w:rsidR="001F5F0E" w:rsidRPr="009A102A">
        <w:rPr>
          <w:rFonts w:ascii="Arial" w:eastAsiaTheme="minorHAnsi" w:hAnsi="Arial" w:cs="Arial"/>
          <w:lang w:eastAsia="en-US"/>
        </w:rPr>
        <w:t xml:space="preserve"> </w:t>
      </w:r>
    </w:p>
    <w:p w:rsidR="001F5F0E" w:rsidRPr="009A102A" w:rsidRDefault="00FD500A" w:rsidP="00DE0628">
      <w:pPr>
        <w:pStyle w:val="Paragrafoelenco"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 w:rsidRPr="009A102A">
        <w:rPr>
          <w:rFonts w:ascii="Arial" w:eastAsiaTheme="minorHAnsi" w:hAnsi="Arial" w:cs="Arial"/>
          <w:lang w:eastAsia="en-US"/>
        </w:rPr>
        <w:t>L</w:t>
      </w:r>
      <w:r w:rsidR="002A58E6">
        <w:rPr>
          <w:rFonts w:ascii="Arial" w:eastAsiaTheme="minorHAnsi" w:hAnsi="Arial" w:cs="Arial"/>
          <w:lang w:eastAsia="en-US"/>
        </w:rPr>
        <w:t>a Società Cooperativa/</w:t>
      </w:r>
      <w:r w:rsidRPr="009A102A">
        <w:rPr>
          <w:rFonts w:ascii="Arial" w:eastAsiaTheme="minorHAnsi" w:hAnsi="Arial" w:cs="Arial"/>
          <w:lang w:eastAsia="en-US"/>
        </w:rPr>
        <w:t>Associazione/Organizzazione</w:t>
      </w:r>
      <w:r w:rsidR="001F5F0E" w:rsidRPr="009A102A">
        <w:rPr>
          <w:rFonts w:ascii="Arial" w:eastAsiaTheme="minorHAnsi" w:hAnsi="Arial" w:cs="Arial"/>
          <w:lang w:eastAsia="en-US"/>
        </w:rPr>
        <w:t xml:space="preserve"> dovrà quindi svolgere esclusivamente le attività previste dal progetto</w:t>
      </w:r>
      <w:r w:rsidR="00523978" w:rsidRPr="009A102A">
        <w:rPr>
          <w:rFonts w:ascii="Arial" w:eastAsiaTheme="minorHAnsi" w:hAnsi="Arial" w:cs="Arial"/>
          <w:lang w:eastAsia="en-US"/>
        </w:rPr>
        <w:t xml:space="preserve"> </w:t>
      </w:r>
      <w:r w:rsidR="001F5F0E" w:rsidRPr="009A102A">
        <w:rPr>
          <w:rFonts w:ascii="Arial" w:eastAsiaTheme="minorHAnsi" w:hAnsi="Arial" w:cs="Arial"/>
          <w:lang w:eastAsia="en-US"/>
        </w:rPr>
        <w:t>allegato alla presente convenzione, astenendosi dall'effettuare altre prestazioni non previste. Dovranno</w:t>
      </w:r>
      <w:r w:rsidR="00523978" w:rsidRPr="009A102A">
        <w:rPr>
          <w:rFonts w:ascii="Arial" w:eastAsiaTheme="minorHAnsi" w:hAnsi="Arial" w:cs="Arial"/>
          <w:lang w:eastAsia="en-US"/>
        </w:rPr>
        <w:t xml:space="preserve"> </w:t>
      </w:r>
      <w:r w:rsidR="001F5F0E" w:rsidRPr="009A102A">
        <w:rPr>
          <w:rFonts w:ascii="Arial" w:eastAsiaTheme="minorHAnsi" w:hAnsi="Arial" w:cs="Arial"/>
          <w:lang w:eastAsia="en-US"/>
        </w:rPr>
        <w:t>essere rispettati gli orari di inizio e fine attività previsti dal progetto e le date di inizio e fine progetto. È</w:t>
      </w:r>
      <w:r w:rsidR="00523978" w:rsidRPr="009A102A">
        <w:rPr>
          <w:rFonts w:ascii="Arial" w:eastAsiaTheme="minorHAnsi" w:hAnsi="Arial" w:cs="Arial"/>
          <w:lang w:eastAsia="en-US"/>
        </w:rPr>
        <w:t xml:space="preserve"> </w:t>
      </w:r>
      <w:r w:rsidR="001F5F0E" w:rsidRPr="009A102A">
        <w:rPr>
          <w:rFonts w:ascii="Arial" w:eastAsiaTheme="minorHAnsi" w:hAnsi="Arial" w:cs="Arial"/>
          <w:lang w:eastAsia="en-US"/>
        </w:rPr>
        <w:t xml:space="preserve">necessario che siano condivise con </w:t>
      </w:r>
      <w:r w:rsidRPr="009A102A">
        <w:rPr>
          <w:rFonts w:ascii="Arial" w:eastAsiaTheme="minorHAnsi" w:hAnsi="Arial" w:cs="Arial"/>
          <w:lang w:eastAsia="en-US"/>
        </w:rPr>
        <w:t>le persone interessate</w:t>
      </w:r>
      <w:r w:rsidR="001F5F0E" w:rsidRPr="009A102A">
        <w:rPr>
          <w:rFonts w:ascii="Arial" w:eastAsiaTheme="minorHAnsi" w:hAnsi="Arial" w:cs="Arial"/>
          <w:lang w:eastAsia="en-US"/>
        </w:rPr>
        <w:t xml:space="preserve"> le finalità dell'attività svolta e descritta al</w:t>
      </w:r>
      <w:r w:rsidRPr="009A102A">
        <w:rPr>
          <w:rFonts w:ascii="Arial" w:eastAsiaTheme="minorHAnsi" w:hAnsi="Arial" w:cs="Arial"/>
          <w:lang w:eastAsia="en-US"/>
        </w:rPr>
        <w:t>le persone coinvolte</w:t>
      </w:r>
      <w:r w:rsidR="001F5F0E" w:rsidRPr="009A102A">
        <w:rPr>
          <w:rFonts w:ascii="Arial" w:eastAsiaTheme="minorHAnsi" w:hAnsi="Arial" w:cs="Arial"/>
          <w:lang w:eastAsia="en-US"/>
        </w:rPr>
        <w:t xml:space="preserve"> affinché</w:t>
      </w:r>
      <w:r w:rsidR="00523978" w:rsidRPr="009A102A">
        <w:rPr>
          <w:rFonts w:ascii="Arial" w:eastAsiaTheme="minorHAnsi" w:hAnsi="Arial" w:cs="Arial"/>
          <w:lang w:eastAsia="en-US"/>
        </w:rPr>
        <w:t xml:space="preserve"> </w:t>
      </w:r>
      <w:r w:rsidRPr="009A102A">
        <w:rPr>
          <w:rFonts w:ascii="Arial" w:eastAsiaTheme="minorHAnsi" w:hAnsi="Arial" w:cs="Arial"/>
          <w:lang w:eastAsia="en-US"/>
        </w:rPr>
        <w:t>le</w:t>
      </w:r>
      <w:r w:rsidR="001F5F0E" w:rsidRPr="009A102A">
        <w:rPr>
          <w:rFonts w:ascii="Arial" w:eastAsiaTheme="minorHAnsi" w:hAnsi="Arial" w:cs="Arial"/>
          <w:lang w:eastAsia="en-US"/>
        </w:rPr>
        <w:t xml:space="preserve"> medesim</w:t>
      </w:r>
      <w:r w:rsidRPr="009A102A">
        <w:rPr>
          <w:rFonts w:ascii="Arial" w:eastAsiaTheme="minorHAnsi" w:hAnsi="Arial" w:cs="Arial"/>
          <w:lang w:eastAsia="en-US"/>
        </w:rPr>
        <w:t>e</w:t>
      </w:r>
      <w:r w:rsidR="001F5F0E" w:rsidRPr="009A102A">
        <w:rPr>
          <w:rFonts w:ascii="Arial" w:eastAsiaTheme="minorHAnsi" w:hAnsi="Arial" w:cs="Arial"/>
          <w:lang w:eastAsia="en-US"/>
        </w:rPr>
        <w:t xml:space="preserve"> sia</w:t>
      </w:r>
      <w:r w:rsidRPr="009A102A">
        <w:rPr>
          <w:rFonts w:ascii="Arial" w:eastAsiaTheme="minorHAnsi" w:hAnsi="Arial" w:cs="Arial"/>
          <w:lang w:eastAsia="en-US"/>
        </w:rPr>
        <w:t>no</w:t>
      </w:r>
      <w:r w:rsidR="001F5F0E" w:rsidRPr="009A102A">
        <w:rPr>
          <w:rFonts w:ascii="Arial" w:eastAsiaTheme="minorHAnsi" w:hAnsi="Arial" w:cs="Arial"/>
          <w:lang w:eastAsia="en-US"/>
        </w:rPr>
        <w:t xml:space="preserve"> informat</w:t>
      </w:r>
      <w:r w:rsidRPr="009A102A">
        <w:rPr>
          <w:rFonts w:ascii="Arial" w:eastAsiaTheme="minorHAnsi" w:hAnsi="Arial" w:cs="Arial"/>
          <w:lang w:eastAsia="en-US"/>
        </w:rPr>
        <w:t>e</w:t>
      </w:r>
      <w:r w:rsidR="001F5F0E" w:rsidRPr="009A102A">
        <w:rPr>
          <w:rFonts w:ascii="Arial" w:eastAsiaTheme="minorHAnsi" w:hAnsi="Arial" w:cs="Arial"/>
          <w:lang w:eastAsia="en-US"/>
        </w:rPr>
        <w:t xml:space="preserve"> prima dell'inizio sulle attività da effettuare. Dovrà essere garantito da parte</w:t>
      </w:r>
      <w:r w:rsidR="00523978" w:rsidRPr="009A102A">
        <w:rPr>
          <w:rFonts w:ascii="Arial" w:eastAsiaTheme="minorHAnsi" w:hAnsi="Arial" w:cs="Arial"/>
          <w:lang w:eastAsia="en-US"/>
        </w:rPr>
        <w:t xml:space="preserve"> </w:t>
      </w:r>
      <w:r w:rsidR="001F5F0E" w:rsidRPr="009A102A">
        <w:rPr>
          <w:rFonts w:ascii="Arial" w:eastAsiaTheme="minorHAnsi" w:hAnsi="Arial" w:cs="Arial"/>
          <w:lang w:eastAsia="en-US"/>
        </w:rPr>
        <w:t>dell</w:t>
      </w:r>
      <w:r w:rsidR="002A58E6">
        <w:rPr>
          <w:rFonts w:ascii="Arial" w:eastAsiaTheme="minorHAnsi" w:hAnsi="Arial" w:cs="Arial"/>
          <w:lang w:eastAsia="en-US"/>
        </w:rPr>
        <w:t>a Società Cooperativa/</w:t>
      </w:r>
      <w:r w:rsidR="001F5F0E" w:rsidRPr="009A102A">
        <w:rPr>
          <w:rFonts w:ascii="Arial" w:eastAsiaTheme="minorHAnsi" w:hAnsi="Arial" w:cs="Arial"/>
          <w:lang w:eastAsia="en-US"/>
        </w:rPr>
        <w:t>Associazione</w:t>
      </w:r>
      <w:r w:rsidR="00907F91" w:rsidRPr="009A102A">
        <w:rPr>
          <w:rFonts w:ascii="Arial" w:eastAsiaTheme="minorHAnsi" w:hAnsi="Arial" w:cs="Arial"/>
          <w:lang w:eastAsia="en-US"/>
        </w:rPr>
        <w:t>/Organizzazione</w:t>
      </w:r>
      <w:r w:rsidR="001F5F0E" w:rsidRPr="009A102A">
        <w:rPr>
          <w:rFonts w:ascii="Arial" w:eastAsiaTheme="minorHAnsi" w:hAnsi="Arial" w:cs="Arial"/>
          <w:lang w:eastAsia="en-US"/>
        </w:rPr>
        <w:t xml:space="preserve"> un monitoraggio costante del percorso intrapreso.</w:t>
      </w:r>
    </w:p>
    <w:p w:rsidR="006F598D" w:rsidRPr="009A102A" w:rsidRDefault="006F598D" w:rsidP="00DE0628">
      <w:pPr>
        <w:pStyle w:val="Paragrafoelenco"/>
        <w:numPr>
          <w:ilvl w:val="0"/>
          <w:numId w:val="36"/>
        </w:numPr>
        <w:spacing w:line="360" w:lineRule="auto"/>
        <w:ind w:left="714" w:hanging="357"/>
        <w:jc w:val="both"/>
        <w:rPr>
          <w:rFonts w:ascii="Arial" w:hAnsi="Arial" w:cs="Arial"/>
        </w:rPr>
      </w:pPr>
      <w:r w:rsidRPr="009A102A">
        <w:rPr>
          <w:rFonts w:ascii="Arial" w:hAnsi="Arial" w:cs="Arial"/>
        </w:rPr>
        <w:t>È facoltà delle parti interrompere in qualsiasi momento l’attività concordata di cui al progetto. Nel caso di sospensioni dell’attività dovute a qualsiasi causa</w:t>
      </w:r>
      <w:r w:rsidR="00FD500A" w:rsidRPr="009A102A">
        <w:rPr>
          <w:rFonts w:ascii="Arial" w:hAnsi="Arial" w:cs="Arial"/>
        </w:rPr>
        <w:t>,</w:t>
      </w:r>
      <w:r w:rsidR="00FD500A" w:rsidRPr="009A102A">
        <w:rPr>
          <w:rFonts w:ascii="Arial" w:eastAsiaTheme="minorHAnsi" w:hAnsi="Arial" w:cs="Arial"/>
          <w:lang w:eastAsia="en-US"/>
        </w:rPr>
        <w:t xml:space="preserve"> l</w:t>
      </w:r>
      <w:r w:rsidR="002A58E6">
        <w:rPr>
          <w:rFonts w:ascii="Arial" w:eastAsiaTheme="minorHAnsi" w:hAnsi="Arial" w:cs="Arial"/>
          <w:lang w:eastAsia="en-US"/>
        </w:rPr>
        <w:t>a Società Cooperativa/</w:t>
      </w:r>
      <w:r w:rsidR="00FD500A" w:rsidRPr="009A102A">
        <w:rPr>
          <w:rFonts w:ascii="Arial" w:eastAsiaTheme="minorHAnsi" w:hAnsi="Arial" w:cs="Arial"/>
          <w:lang w:eastAsia="en-US"/>
        </w:rPr>
        <w:t>Associazione/Organizzazione</w:t>
      </w:r>
      <w:r w:rsidR="00FD500A" w:rsidRPr="009A102A">
        <w:rPr>
          <w:rFonts w:ascii="Arial" w:hAnsi="Arial" w:cs="Arial"/>
        </w:rPr>
        <w:t xml:space="preserve"> </w:t>
      </w:r>
      <w:r w:rsidRPr="009A102A">
        <w:rPr>
          <w:rFonts w:ascii="Arial" w:hAnsi="Arial" w:cs="Arial"/>
        </w:rPr>
        <w:t>è tenuta a darne comunicazione al</w:t>
      </w:r>
      <w:r w:rsidR="00907F91" w:rsidRPr="009A102A">
        <w:rPr>
          <w:rFonts w:ascii="Arial" w:hAnsi="Arial" w:cs="Arial"/>
        </w:rPr>
        <w:t xml:space="preserve"> Comune</w:t>
      </w:r>
      <w:r w:rsidR="00FD500A" w:rsidRPr="009A102A">
        <w:rPr>
          <w:rFonts w:ascii="Arial" w:hAnsi="Arial" w:cs="Arial"/>
        </w:rPr>
        <w:t xml:space="preserve">. </w:t>
      </w:r>
    </w:p>
    <w:p w:rsidR="00F67F5A" w:rsidRPr="009A102A" w:rsidRDefault="006F598D" w:rsidP="00DE0628">
      <w:pPr>
        <w:pStyle w:val="Paragrafoelenco"/>
        <w:numPr>
          <w:ilvl w:val="0"/>
          <w:numId w:val="36"/>
        </w:numPr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 w:rsidRPr="009A102A">
        <w:rPr>
          <w:rFonts w:ascii="Arial" w:hAnsi="Arial" w:cs="Arial"/>
        </w:rPr>
        <w:t>L’attività è prevista in una fascia oraria massima dalle ore 8.00 alle ore 18.00. Rimane facoltà dell</w:t>
      </w:r>
      <w:r w:rsidR="002A58E6">
        <w:rPr>
          <w:rFonts w:ascii="Arial" w:hAnsi="Arial" w:cs="Arial"/>
        </w:rPr>
        <w:t>a Società Cooperativa/</w:t>
      </w:r>
      <w:r w:rsidR="00907F91" w:rsidRPr="009A102A">
        <w:rPr>
          <w:rFonts w:ascii="Arial" w:hAnsi="Arial" w:cs="Arial"/>
        </w:rPr>
        <w:t>A</w:t>
      </w:r>
      <w:r w:rsidR="00FD500A" w:rsidRPr="009A102A">
        <w:rPr>
          <w:rFonts w:ascii="Arial" w:eastAsiaTheme="minorHAnsi" w:hAnsi="Arial" w:cs="Arial"/>
          <w:lang w:eastAsia="en-US"/>
        </w:rPr>
        <w:t>ssociazione/Organizzazione</w:t>
      </w:r>
      <w:r w:rsidRPr="009A102A">
        <w:rPr>
          <w:rFonts w:ascii="Arial" w:hAnsi="Arial" w:cs="Arial"/>
        </w:rPr>
        <w:t>, previo accordo, concordare altre fasce orarie che dovranno comunque</w:t>
      </w:r>
      <w:r w:rsidR="00907F91" w:rsidRPr="009A102A">
        <w:rPr>
          <w:rFonts w:ascii="Arial" w:hAnsi="Arial" w:cs="Arial"/>
        </w:rPr>
        <w:t xml:space="preserve"> essere motivate e comunicate ai Servizi Sociali del Comune</w:t>
      </w:r>
      <w:r w:rsidRPr="009A102A">
        <w:rPr>
          <w:rFonts w:ascii="Arial" w:hAnsi="Arial" w:cs="Arial"/>
        </w:rPr>
        <w:t>.</w:t>
      </w:r>
      <w:r w:rsidR="00B8636A" w:rsidRPr="009A102A">
        <w:rPr>
          <w:rFonts w:ascii="Arial" w:hAnsi="Arial" w:cs="Arial"/>
        </w:rPr>
        <w:t xml:space="preserve"> </w:t>
      </w:r>
      <w:r w:rsidR="001F5F0E" w:rsidRPr="009A102A">
        <w:rPr>
          <w:rFonts w:ascii="Arial" w:eastAsiaTheme="minorHAnsi" w:hAnsi="Arial" w:cs="Arial"/>
          <w:lang w:eastAsia="en-US"/>
        </w:rPr>
        <w:t>Le parti si impegnano a fornire reciprocamente le informazioni necessarie al corretto svolgimento delle</w:t>
      </w:r>
      <w:r w:rsidRPr="009A102A">
        <w:rPr>
          <w:rFonts w:ascii="Arial" w:eastAsiaTheme="minorHAnsi" w:hAnsi="Arial" w:cs="Arial"/>
          <w:lang w:eastAsia="en-US"/>
        </w:rPr>
        <w:t xml:space="preserve"> </w:t>
      </w:r>
      <w:r w:rsidR="001F5F0E" w:rsidRPr="009A102A">
        <w:rPr>
          <w:rFonts w:ascii="Arial" w:eastAsiaTheme="minorHAnsi" w:hAnsi="Arial" w:cs="Arial"/>
          <w:lang w:eastAsia="en-US"/>
        </w:rPr>
        <w:t xml:space="preserve">attività. </w:t>
      </w:r>
    </w:p>
    <w:p w:rsidR="001F5F0E" w:rsidRPr="009A102A" w:rsidRDefault="002A58E6" w:rsidP="00DE0628">
      <w:pPr>
        <w:pStyle w:val="Paragrafoelenco"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La Società Cooperativa/</w:t>
      </w:r>
      <w:r w:rsidR="00F67F5A" w:rsidRPr="009A102A">
        <w:rPr>
          <w:rFonts w:ascii="Arial" w:eastAsiaTheme="minorHAnsi" w:hAnsi="Arial" w:cs="Arial"/>
          <w:lang w:eastAsia="en-US"/>
        </w:rPr>
        <w:t xml:space="preserve">Associazione/Organizzazione </w:t>
      </w:r>
      <w:r w:rsidR="001F5F0E" w:rsidRPr="009A102A">
        <w:rPr>
          <w:rFonts w:ascii="Arial" w:eastAsiaTheme="minorHAnsi" w:hAnsi="Arial" w:cs="Arial"/>
          <w:lang w:eastAsia="en-US"/>
        </w:rPr>
        <w:t>si impegna altresì a comunicare eventuali cambiamenti sulle modalità di svolgimento</w:t>
      </w:r>
      <w:r w:rsidR="006F598D" w:rsidRPr="009A102A">
        <w:rPr>
          <w:rFonts w:ascii="Arial" w:eastAsiaTheme="minorHAnsi" w:hAnsi="Arial" w:cs="Arial"/>
          <w:lang w:eastAsia="en-US"/>
        </w:rPr>
        <w:t xml:space="preserve"> </w:t>
      </w:r>
      <w:r w:rsidR="001F5F0E" w:rsidRPr="009A102A">
        <w:rPr>
          <w:rFonts w:ascii="Arial" w:eastAsiaTheme="minorHAnsi" w:hAnsi="Arial" w:cs="Arial"/>
          <w:lang w:eastAsia="en-US"/>
        </w:rPr>
        <w:t>delle attività stesse.</w:t>
      </w:r>
    </w:p>
    <w:p w:rsidR="00961075" w:rsidRDefault="00961075" w:rsidP="006F598D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</w:p>
    <w:p w:rsidR="00D91530" w:rsidRDefault="00D91530" w:rsidP="006F598D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</w:p>
    <w:p w:rsidR="001F5F0E" w:rsidRPr="006F598D" w:rsidRDefault="001F5F0E" w:rsidP="006F598D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  <w:r w:rsidRPr="006F598D">
        <w:rPr>
          <w:rFonts w:ascii="Arial" w:eastAsiaTheme="minorHAnsi" w:hAnsi="Arial" w:cs="Arial"/>
          <w:b/>
          <w:lang w:eastAsia="en-US"/>
        </w:rPr>
        <w:lastRenderedPageBreak/>
        <w:t>Art</w:t>
      </w:r>
      <w:r w:rsidR="006F598D">
        <w:rPr>
          <w:rFonts w:ascii="Arial" w:eastAsiaTheme="minorHAnsi" w:hAnsi="Arial" w:cs="Arial"/>
          <w:b/>
          <w:lang w:eastAsia="en-US"/>
        </w:rPr>
        <w:t>icolo</w:t>
      </w:r>
      <w:r w:rsidRPr="006F598D">
        <w:rPr>
          <w:rFonts w:ascii="Arial" w:eastAsiaTheme="minorHAnsi" w:hAnsi="Arial" w:cs="Arial"/>
          <w:b/>
          <w:lang w:eastAsia="en-US"/>
        </w:rPr>
        <w:t xml:space="preserve"> 4 </w:t>
      </w:r>
      <w:r w:rsidR="00F67F5A">
        <w:rPr>
          <w:rFonts w:ascii="Arial" w:eastAsiaTheme="minorHAnsi" w:hAnsi="Arial" w:cs="Arial"/>
          <w:b/>
          <w:lang w:eastAsia="en-US"/>
        </w:rPr>
        <w:t xml:space="preserve"> - </w:t>
      </w:r>
      <w:r w:rsidR="00907F91">
        <w:rPr>
          <w:rFonts w:ascii="Arial" w:eastAsiaTheme="minorHAnsi" w:hAnsi="Arial" w:cs="Arial"/>
          <w:b/>
          <w:lang w:eastAsia="en-US"/>
        </w:rPr>
        <w:t>Impegni</w:t>
      </w:r>
      <w:r w:rsidR="00F67F5A">
        <w:rPr>
          <w:rFonts w:ascii="Arial" w:eastAsiaTheme="minorHAnsi" w:hAnsi="Arial" w:cs="Arial"/>
          <w:b/>
          <w:lang w:eastAsia="en-US"/>
        </w:rPr>
        <w:t xml:space="preserve"> del soggetto ospitante</w:t>
      </w:r>
    </w:p>
    <w:p w:rsidR="001F5F0E" w:rsidRPr="009A102A" w:rsidRDefault="001F5F0E" w:rsidP="00DE0628">
      <w:pPr>
        <w:pStyle w:val="Paragrafoelenco"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9A102A">
        <w:rPr>
          <w:rFonts w:ascii="Arial" w:eastAsiaTheme="minorHAnsi" w:hAnsi="Arial" w:cs="Arial"/>
          <w:lang w:eastAsia="en-US"/>
        </w:rPr>
        <w:t xml:space="preserve">Per lo svolgimento delle attività oggetto del presente </w:t>
      </w:r>
      <w:r w:rsidR="00EE20F4" w:rsidRPr="009A102A">
        <w:rPr>
          <w:rFonts w:ascii="Arial" w:eastAsiaTheme="minorHAnsi" w:hAnsi="Arial" w:cs="Arial"/>
          <w:lang w:eastAsia="en-US"/>
        </w:rPr>
        <w:t>accordo</w:t>
      </w:r>
      <w:r w:rsidRPr="009A102A">
        <w:rPr>
          <w:rFonts w:ascii="Arial" w:eastAsiaTheme="minorHAnsi" w:hAnsi="Arial" w:cs="Arial"/>
          <w:lang w:eastAsia="en-US"/>
        </w:rPr>
        <w:t xml:space="preserve"> l</w:t>
      </w:r>
      <w:r w:rsidR="00907F91" w:rsidRPr="009A102A">
        <w:rPr>
          <w:rFonts w:ascii="Arial" w:eastAsiaTheme="minorHAnsi" w:hAnsi="Arial" w:cs="Arial"/>
          <w:lang w:eastAsia="en-US"/>
        </w:rPr>
        <w:t>a</w:t>
      </w:r>
      <w:r w:rsidR="00F67F5A" w:rsidRPr="009A102A">
        <w:rPr>
          <w:rFonts w:ascii="Arial" w:eastAsiaTheme="minorHAnsi" w:hAnsi="Arial" w:cs="Arial"/>
          <w:lang w:eastAsia="en-US"/>
        </w:rPr>
        <w:t xml:space="preserve"> </w:t>
      </w:r>
      <w:r w:rsidR="002A58E6">
        <w:rPr>
          <w:rFonts w:ascii="Arial" w:eastAsiaTheme="minorHAnsi" w:hAnsi="Arial" w:cs="Arial"/>
          <w:lang w:eastAsia="en-US"/>
        </w:rPr>
        <w:t>Società Cooperativa/</w:t>
      </w:r>
      <w:r w:rsidR="00907F91" w:rsidRPr="009A102A">
        <w:rPr>
          <w:rFonts w:ascii="Arial" w:eastAsiaTheme="minorHAnsi" w:hAnsi="Arial" w:cs="Arial"/>
          <w:lang w:eastAsia="en-US"/>
        </w:rPr>
        <w:t>Ass</w:t>
      </w:r>
      <w:r w:rsidR="00F67F5A" w:rsidRPr="009A102A">
        <w:rPr>
          <w:rFonts w:ascii="Arial" w:eastAsiaTheme="minorHAnsi" w:hAnsi="Arial" w:cs="Arial"/>
          <w:lang w:eastAsia="en-US"/>
        </w:rPr>
        <w:t xml:space="preserve">ociazione/Organizzazione </w:t>
      </w:r>
      <w:r w:rsidRPr="009A102A">
        <w:rPr>
          <w:rFonts w:ascii="Arial" w:eastAsiaTheme="minorHAnsi" w:hAnsi="Arial" w:cs="Arial"/>
          <w:lang w:eastAsia="en-US"/>
        </w:rPr>
        <w:t>si impegna a:</w:t>
      </w:r>
    </w:p>
    <w:p w:rsidR="001F5F0E" w:rsidRPr="006F598D" w:rsidRDefault="001F5F0E" w:rsidP="00DE0628">
      <w:pPr>
        <w:pStyle w:val="Paragrafoelenco"/>
        <w:numPr>
          <w:ilvl w:val="0"/>
          <w:numId w:val="18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709" w:firstLine="0"/>
        <w:jc w:val="both"/>
        <w:rPr>
          <w:rFonts w:ascii="Arial" w:eastAsiaTheme="minorHAnsi" w:hAnsi="Arial" w:cs="Arial"/>
          <w:lang w:eastAsia="en-US"/>
        </w:rPr>
      </w:pPr>
      <w:r w:rsidRPr="006F598D">
        <w:rPr>
          <w:rFonts w:ascii="Arial" w:eastAsiaTheme="minorHAnsi" w:hAnsi="Arial" w:cs="Arial"/>
          <w:lang w:eastAsia="en-US"/>
        </w:rPr>
        <w:t>organizzare le attività proposte nel progetto;</w:t>
      </w:r>
    </w:p>
    <w:p w:rsidR="001F5F0E" w:rsidRPr="006F598D" w:rsidRDefault="001F5F0E" w:rsidP="00DE0628">
      <w:pPr>
        <w:pStyle w:val="Paragrafoelenco"/>
        <w:numPr>
          <w:ilvl w:val="0"/>
          <w:numId w:val="18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6F598D">
        <w:rPr>
          <w:rFonts w:ascii="Arial" w:eastAsiaTheme="minorHAnsi" w:hAnsi="Arial" w:cs="Arial"/>
          <w:lang w:eastAsia="en-US"/>
        </w:rPr>
        <w:t>affiancare un referente al</w:t>
      </w:r>
      <w:r w:rsidR="00F67F5A">
        <w:rPr>
          <w:rFonts w:ascii="Arial" w:eastAsiaTheme="minorHAnsi" w:hAnsi="Arial" w:cs="Arial"/>
          <w:lang w:eastAsia="en-US"/>
        </w:rPr>
        <w:t>le persone coinvolte</w:t>
      </w:r>
      <w:r w:rsidRPr="006F598D">
        <w:rPr>
          <w:rFonts w:ascii="Arial" w:eastAsiaTheme="minorHAnsi" w:hAnsi="Arial" w:cs="Arial"/>
          <w:lang w:eastAsia="en-US"/>
        </w:rPr>
        <w:t xml:space="preserve"> che coordini lo svolgimento dell'attività garantendo inoltre</w:t>
      </w:r>
      <w:r w:rsidR="006F598D" w:rsidRPr="006F598D">
        <w:rPr>
          <w:rFonts w:ascii="Arial" w:eastAsiaTheme="minorHAnsi" w:hAnsi="Arial" w:cs="Arial"/>
          <w:lang w:eastAsia="en-US"/>
        </w:rPr>
        <w:t xml:space="preserve"> </w:t>
      </w:r>
      <w:r w:rsidRPr="006F598D">
        <w:rPr>
          <w:rFonts w:ascii="Arial" w:eastAsiaTheme="minorHAnsi" w:hAnsi="Arial" w:cs="Arial"/>
          <w:lang w:eastAsia="en-US"/>
        </w:rPr>
        <w:t>adeguata formazione al soggetto volontario per lo svolgimento delle attività previste dal progetto;</w:t>
      </w:r>
    </w:p>
    <w:p w:rsidR="001F5F0E" w:rsidRPr="006F598D" w:rsidRDefault="001F5F0E" w:rsidP="00DE0628">
      <w:pPr>
        <w:pStyle w:val="Paragrafoelenco"/>
        <w:numPr>
          <w:ilvl w:val="0"/>
          <w:numId w:val="18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6F598D">
        <w:rPr>
          <w:rFonts w:ascii="Arial" w:eastAsiaTheme="minorHAnsi" w:hAnsi="Arial" w:cs="Arial"/>
          <w:lang w:eastAsia="en-US"/>
        </w:rPr>
        <w:t>redigere un report finale contenente il resoconto dell'attività svolta da trasmettere a</w:t>
      </w:r>
      <w:r w:rsidR="00907F91">
        <w:rPr>
          <w:rFonts w:ascii="Arial" w:eastAsiaTheme="minorHAnsi" w:hAnsi="Arial" w:cs="Arial"/>
          <w:lang w:eastAsia="en-US"/>
        </w:rPr>
        <w:t>i Servizi Sociali del Comune</w:t>
      </w:r>
      <w:r w:rsidRPr="006F598D">
        <w:rPr>
          <w:rFonts w:ascii="Arial" w:eastAsiaTheme="minorHAnsi" w:hAnsi="Arial" w:cs="Arial"/>
          <w:lang w:eastAsia="en-US"/>
        </w:rPr>
        <w:t>;</w:t>
      </w:r>
    </w:p>
    <w:p w:rsidR="001F5F0E" w:rsidRPr="006F598D" w:rsidRDefault="001F5F0E" w:rsidP="00DE0628">
      <w:pPr>
        <w:pStyle w:val="Paragrafoelenco"/>
        <w:numPr>
          <w:ilvl w:val="0"/>
          <w:numId w:val="18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6F598D">
        <w:rPr>
          <w:rFonts w:ascii="Arial" w:eastAsiaTheme="minorHAnsi" w:hAnsi="Arial" w:cs="Arial"/>
          <w:lang w:eastAsia="en-US"/>
        </w:rPr>
        <w:t>provvedere alle copertura assicurative contro infortuni e responsabilità civile</w:t>
      </w:r>
      <w:r w:rsidR="006F598D" w:rsidRPr="006F598D">
        <w:rPr>
          <w:rFonts w:ascii="Arial" w:eastAsiaTheme="minorHAnsi" w:hAnsi="Arial" w:cs="Arial"/>
          <w:lang w:eastAsia="en-US"/>
        </w:rPr>
        <w:t xml:space="preserve"> </w:t>
      </w:r>
      <w:r w:rsidRPr="006F598D">
        <w:rPr>
          <w:rFonts w:ascii="Arial" w:eastAsiaTheme="minorHAnsi" w:hAnsi="Arial" w:cs="Arial"/>
          <w:lang w:eastAsia="en-US"/>
        </w:rPr>
        <w:t xml:space="preserve">verso terzi sollevando </w:t>
      </w:r>
      <w:r w:rsidR="00907F91">
        <w:rPr>
          <w:rFonts w:ascii="Arial" w:eastAsiaTheme="minorHAnsi" w:hAnsi="Arial" w:cs="Arial"/>
          <w:lang w:eastAsia="en-US"/>
        </w:rPr>
        <w:t>il Comune</w:t>
      </w:r>
      <w:r w:rsidRPr="006F598D">
        <w:rPr>
          <w:rFonts w:ascii="Arial" w:eastAsiaTheme="minorHAnsi" w:hAnsi="Arial" w:cs="Arial"/>
          <w:lang w:eastAsia="en-US"/>
        </w:rPr>
        <w:t xml:space="preserve"> da qualsiasi responsabilità per danni conseguenti</w:t>
      </w:r>
      <w:r w:rsidR="006F598D" w:rsidRPr="006F598D">
        <w:rPr>
          <w:rFonts w:ascii="Arial" w:eastAsiaTheme="minorHAnsi" w:hAnsi="Arial" w:cs="Arial"/>
          <w:lang w:eastAsia="en-US"/>
        </w:rPr>
        <w:t xml:space="preserve"> </w:t>
      </w:r>
      <w:r w:rsidRPr="006F598D">
        <w:rPr>
          <w:rFonts w:ascii="Arial" w:eastAsiaTheme="minorHAnsi" w:hAnsi="Arial" w:cs="Arial"/>
          <w:lang w:eastAsia="en-US"/>
        </w:rPr>
        <w:t xml:space="preserve">l'attività oggetto del presente </w:t>
      </w:r>
      <w:r w:rsidR="00EE20F4">
        <w:rPr>
          <w:rFonts w:ascii="Arial" w:eastAsiaTheme="minorHAnsi" w:hAnsi="Arial" w:cs="Arial"/>
          <w:lang w:eastAsia="en-US"/>
        </w:rPr>
        <w:t>accordo</w:t>
      </w:r>
      <w:r w:rsidRPr="006F598D">
        <w:rPr>
          <w:rFonts w:ascii="Arial" w:eastAsiaTheme="minorHAnsi" w:hAnsi="Arial" w:cs="Arial"/>
          <w:lang w:eastAsia="en-US"/>
        </w:rPr>
        <w:t>;</w:t>
      </w:r>
    </w:p>
    <w:p w:rsidR="001F5F0E" w:rsidRPr="00EE20F4" w:rsidRDefault="001F5F0E" w:rsidP="00DE0628">
      <w:pPr>
        <w:pStyle w:val="Paragrafoelenco"/>
        <w:numPr>
          <w:ilvl w:val="0"/>
          <w:numId w:val="18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6F598D">
        <w:rPr>
          <w:rFonts w:ascii="Arial" w:eastAsiaTheme="minorHAnsi" w:hAnsi="Arial" w:cs="Arial"/>
          <w:lang w:eastAsia="en-US"/>
        </w:rPr>
        <w:t>mettere a disposizione del</w:t>
      </w:r>
      <w:r w:rsidR="00F67F5A">
        <w:rPr>
          <w:rFonts w:ascii="Arial" w:eastAsiaTheme="minorHAnsi" w:hAnsi="Arial" w:cs="Arial"/>
          <w:lang w:eastAsia="en-US"/>
        </w:rPr>
        <w:t>le persone coinvolte nel progetto</w:t>
      </w:r>
      <w:r w:rsidRPr="006F598D">
        <w:rPr>
          <w:rFonts w:ascii="Arial" w:eastAsiaTheme="minorHAnsi" w:hAnsi="Arial" w:cs="Arial"/>
          <w:lang w:eastAsia="en-US"/>
        </w:rPr>
        <w:t xml:space="preserve"> eventuale vestiario, attrezzature e quant'altro necessario</w:t>
      </w:r>
      <w:r w:rsidR="00EE20F4">
        <w:rPr>
          <w:rFonts w:ascii="Arial" w:eastAsiaTheme="minorHAnsi" w:hAnsi="Arial" w:cs="Arial"/>
          <w:lang w:eastAsia="en-US"/>
        </w:rPr>
        <w:t>,</w:t>
      </w:r>
      <w:r w:rsidRPr="006F598D">
        <w:rPr>
          <w:rFonts w:ascii="Arial" w:eastAsiaTheme="minorHAnsi" w:hAnsi="Arial" w:cs="Arial"/>
          <w:lang w:eastAsia="en-US"/>
        </w:rPr>
        <w:t xml:space="preserve"> nel</w:t>
      </w:r>
      <w:r w:rsidR="006F598D" w:rsidRPr="006F598D">
        <w:rPr>
          <w:rFonts w:ascii="Arial" w:eastAsiaTheme="minorHAnsi" w:hAnsi="Arial" w:cs="Arial"/>
          <w:lang w:eastAsia="en-US"/>
        </w:rPr>
        <w:t xml:space="preserve"> </w:t>
      </w:r>
      <w:r w:rsidRPr="006F598D">
        <w:rPr>
          <w:rFonts w:ascii="Arial" w:eastAsiaTheme="minorHAnsi" w:hAnsi="Arial" w:cs="Arial"/>
          <w:lang w:eastAsia="en-US"/>
        </w:rPr>
        <w:t>rispetto della normativa vigente in materia di tutela della salute e della</w:t>
      </w:r>
      <w:r w:rsidR="00F67F5A">
        <w:rPr>
          <w:rFonts w:ascii="Arial" w:eastAsiaTheme="minorHAnsi" w:hAnsi="Arial" w:cs="Arial"/>
          <w:lang w:eastAsia="en-US"/>
        </w:rPr>
        <w:t xml:space="preserve"> sicurezza dei luoghi di lavoro</w:t>
      </w:r>
      <w:r w:rsidR="00EE20F4">
        <w:rPr>
          <w:rFonts w:ascii="Arial" w:eastAsiaTheme="minorHAnsi" w:hAnsi="Arial" w:cs="Arial"/>
          <w:lang w:eastAsia="en-US"/>
        </w:rPr>
        <w:t xml:space="preserve">, </w:t>
      </w:r>
      <w:r w:rsidR="00EE20F4" w:rsidRPr="009A102A">
        <w:rPr>
          <w:rFonts w:ascii="Arial" w:eastAsiaTheme="minorHAnsi" w:hAnsi="Arial" w:cs="Arial"/>
          <w:lang w:eastAsia="en-US"/>
        </w:rPr>
        <w:t>per l'esercizio delle attività al fine di ridurre al minimo i rischi per la propria e per l'altrui incolumità</w:t>
      </w:r>
    </w:p>
    <w:p w:rsidR="00EE20F4" w:rsidRPr="00EE20F4" w:rsidRDefault="00EE20F4" w:rsidP="00DE0628">
      <w:pPr>
        <w:pStyle w:val="Paragrafoelenco"/>
        <w:numPr>
          <w:ilvl w:val="0"/>
          <w:numId w:val="18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9A102A">
        <w:rPr>
          <w:rFonts w:ascii="Arial" w:eastAsiaTheme="minorHAnsi" w:hAnsi="Arial" w:cs="Arial"/>
          <w:lang w:eastAsia="en-US"/>
        </w:rPr>
        <w:t xml:space="preserve">mettere a disposizione idonei strumenti di riconoscimento da indossare nell'ambito delle attività di volontariato svolte. </w:t>
      </w:r>
    </w:p>
    <w:p w:rsidR="00F67F5A" w:rsidRPr="009A102A" w:rsidRDefault="00F67F5A" w:rsidP="00DE0628">
      <w:pPr>
        <w:pStyle w:val="Paragrafoelenco"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Cs/>
          <w:lang w:eastAsia="en-US"/>
        </w:rPr>
      </w:pPr>
      <w:r w:rsidRPr="009A102A">
        <w:rPr>
          <w:rFonts w:ascii="Arial" w:eastAsiaTheme="minorHAnsi" w:hAnsi="Arial" w:cs="Arial"/>
          <w:bCs/>
          <w:lang w:eastAsia="en-US"/>
        </w:rPr>
        <w:t xml:space="preserve">È fatto divieto di corrispondere alle persone coinvolte nel progetto una retribuzione, in qualsiasi forma, per l’attività da essi svolta. </w:t>
      </w:r>
    </w:p>
    <w:p w:rsidR="009A102A" w:rsidRPr="009A102A" w:rsidRDefault="009A102A" w:rsidP="006F598D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sz w:val="10"/>
          <w:szCs w:val="10"/>
          <w:lang w:eastAsia="en-US"/>
        </w:rPr>
      </w:pPr>
    </w:p>
    <w:p w:rsidR="001F5F0E" w:rsidRPr="006F598D" w:rsidRDefault="001F5F0E" w:rsidP="006F598D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  <w:r w:rsidRPr="006F598D">
        <w:rPr>
          <w:rFonts w:ascii="Arial" w:eastAsiaTheme="minorHAnsi" w:hAnsi="Arial" w:cs="Arial"/>
          <w:b/>
          <w:lang w:eastAsia="en-US"/>
        </w:rPr>
        <w:t>Art</w:t>
      </w:r>
      <w:r w:rsidR="006F598D">
        <w:rPr>
          <w:rFonts w:ascii="Arial" w:eastAsiaTheme="minorHAnsi" w:hAnsi="Arial" w:cs="Arial"/>
          <w:b/>
          <w:lang w:eastAsia="en-US"/>
        </w:rPr>
        <w:t>icolo</w:t>
      </w:r>
      <w:r w:rsidRPr="006F598D">
        <w:rPr>
          <w:rFonts w:ascii="Arial" w:eastAsiaTheme="minorHAnsi" w:hAnsi="Arial" w:cs="Arial"/>
          <w:b/>
          <w:lang w:eastAsia="en-US"/>
        </w:rPr>
        <w:t xml:space="preserve"> 5 </w:t>
      </w:r>
      <w:r w:rsidR="006F598D">
        <w:rPr>
          <w:rFonts w:ascii="Arial" w:eastAsiaTheme="minorHAnsi" w:hAnsi="Arial" w:cs="Arial"/>
          <w:b/>
          <w:lang w:eastAsia="en-US"/>
        </w:rPr>
        <w:t xml:space="preserve"> - </w:t>
      </w:r>
      <w:r w:rsidRPr="006F598D">
        <w:rPr>
          <w:rFonts w:ascii="Arial" w:eastAsiaTheme="minorHAnsi" w:hAnsi="Arial" w:cs="Arial"/>
          <w:b/>
          <w:lang w:eastAsia="en-US"/>
        </w:rPr>
        <w:t xml:space="preserve">Gli </w:t>
      </w:r>
      <w:r w:rsidR="00EE20F4">
        <w:rPr>
          <w:rFonts w:ascii="Arial" w:eastAsiaTheme="minorHAnsi" w:hAnsi="Arial" w:cs="Arial"/>
          <w:b/>
          <w:lang w:eastAsia="en-US"/>
        </w:rPr>
        <w:t>impegni</w:t>
      </w:r>
      <w:r w:rsidRPr="006F598D">
        <w:rPr>
          <w:rFonts w:ascii="Arial" w:eastAsiaTheme="minorHAnsi" w:hAnsi="Arial" w:cs="Arial"/>
          <w:b/>
          <w:lang w:eastAsia="en-US"/>
        </w:rPr>
        <w:t xml:space="preserve"> del</w:t>
      </w:r>
      <w:r w:rsidR="00907F91">
        <w:rPr>
          <w:rFonts w:ascii="Arial" w:eastAsiaTheme="minorHAnsi" w:hAnsi="Arial" w:cs="Arial"/>
          <w:b/>
          <w:lang w:eastAsia="en-US"/>
        </w:rPr>
        <w:t xml:space="preserve"> Comune</w:t>
      </w:r>
    </w:p>
    <w:p w:rsidR="001F5F0E" w:rsidRPr="00AF5CAC" w:rsidRDefault="009A102A" w:rsidP="00DE062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1. </w:t>
      </w:r>
      <w:r w:rsidR="00EE20F4">
        <w:rPr>
          <w:rFonts w:ascii="Arial" w:eastAsiaTheme="minorHAnsi" w:hAnsi="Arial" w:cs="Arial"/>
          <w:lang w:eastAsia="en-US"/>
        </w:rPr>
        <w:t>Il Comune</w:t>
      </w:r>
      <w:r w:rsidR="00F67F5A">
        <w:rPr>
          <w:rFonts w:ascii="Arial" w:eastAsiaTheme="minorHAnsi" w:hAnsi="Arial" w:cs="Arial"/>
          <w:lang w:eastAsia="en-US"/>
        </w:rPr>
        <w:t xml:space="preserve"> </w:t>
      </w:r>
      <w:r w:rsidR="001F5F0E" w:rsidRPr="00AF5CAC">
        <w:rPr>
          <w:rFonts w:ascii="Arial" w:eastAsiaTheme="minorHAnsi" w:hAnsi="Arial" w:cs="Arial"/>
          <w:lang w:eastAsia="en-US"/>
        </w:rPr>
        <w:t>si impegna a:</w:t>
      </w:r>
    </w:p>
    <w:p w:rsidR="001F5F0E" w:rsidRPr="006F598D" w:rsidRDefault="001F5F0E" w:rsidP="00DE0628">
      <w:pPr>
        <w:pStyle w:val="Paragrafoelenco"/>
        <w:numPr>
          <w:ilvl w:val="0"/>
          <w:numId w:val="20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hanging="153"/>
        <w:jc w:val="both"/>
        <w:rPr>
          <w:rFonts w:ascii="Arial" w:eastAsiaTheme="minorHAnsi" w:hAnsi="Arial" w:cs="Arial"/>
          <w:lang w:eastAsia="en-US"/>
        </w:rPr>
      </w:pPr>
      <w:r w:rsidRPr="006F598D">
        <w:rPr>
          <w:rFonts w:ascii="Arial" w:eastAsiaTheme="minorHAnsi" w:hAnsi="Arial" w:cs="Arial"/>
          <w:lang w:eastAsia="en-US"/>
        </w:rPr>
        <w:t>attivarsi con tutti i soggetti istituzionali e non, coinvolti nel progetto promuovendo la reciproca</w:t>
      </w:r>
      <w:r w:rsidR="006F598D" w:rsidRPr="006F598D">
        <w:rPr>
          <w:rFonts w:ascii="Arial" w:eastAsiaTheme="minorHAnsi" w:hAnsi="Arial" w:cs="Arial"/>
          <w:lang w:eastAsia="en-US"/>
        </w:rPr>
        <w:t xml:space="preserve"> </w:t>
      </w:r>
      <w:r w:rsidRPr="006F598D">
        <w:rPr>
          <w:rFonts w:ascii="Arial" w:eastAsiaTheme="minorHAnsi" w:hAnsi="Arial" w:cs="Arial"/>
          <w:lang w:eastAsia="en-US"/>
        </w:rPr>
        <w:t>collaborazione;</w:t>
      </w:r>
    </w:p>
    <w:p w:rsidR="00EE20F4" w:rsidRDefault="001F5F0E" w:rsidP="00DE0628">
      <w:pPr>
        <w:pStyle w:val="Paragrafoelenco"/>
        <w:numPr>
          <w:ilvl w:val="0"/>
          <w:numId w:val="20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hanging="153"/>
        <w:jc w:val="both"/>
        <w:rPr>
          <w:rFonts w:ascii="Arial" w:eastAsiaTheme="minorHAnsi" w:hAnsi="Arial" w:cs="Arial"/>
          <w:lang w:eastAsia="en-US"/>
        </w:rPr>
      </w:pPr>
      <w:r w:rsidRPr="00F67F5A">
        <w:rPr>
          <w:rFonts w:ascii="Arial" w:eastAsiaTheme="minorHAnsi" w:hAnsi="Arial" w:cs="Arial"/>
          <w:lang w:eastAsia="en-US"/>
        </w:rPr>
        <w:t>assicurare il monitoraggio complessivo della realizzazione di quanto previsto dalla presente convenzione</w:t>
      </w:r>
      <w:r w:rsidR="00F67F5A" w:rsidRPr="00F67F5A">
        <w:rPr>
          <w:rFonts w:ascii="Arial" w:eastAsiaTheme="minorHAnsi" w:hAnsi="Arial" w:cs="Arial"/>
          <w:lang w:eastAsia="en-US"/>
        </w:rPr>
        <w:t xml:space="preserve"> attraverso </w:t>
      </w:r>
      <w:r w:rsidR="00EE20F4">
        <w:rPr>
          <w:rFonts w:ascii="Arial" w:eastAsiaTheme="minorHAnsi" w:hAnsi="Arial" w:cs="Arial"/>
          <w:lang w:eastAsia="en-US"/>
        </w:rPr>
        <w:t xml:space="preserve">il </w:t>
      </w:r>
      <w:r w:rsidR="00F67F5A" w:rsidRPr="00F67F5A">
        <w:rPr>
          <w:rFonts w:ascii="Arial" w:eastAsiaTheme="minorHAnsi" w:hAnsi="Arial" w:cs="Arial"/>
          <w:lang w:eastAsia="en-US"/>
        </w:rPr>
        <w:t>personale de</w:t>
      </w:r>
      <w:r w:rsidR="00EE20F4">
        <w:rPr>
          <w:rFonts w:ascii="Arial" w:eastAsiaTheme="minorHAnsi" w:hAnsi="Arial" w:cs="Arial"/>
          <w:lang w:eastAsia="en-US"/>
        </w:rPr>
        <w:t>i Servizi Sociali;</w:t>
      </w:r>
    </w:p>
    <w:p w:rsidR="006F598D" w:rsidRPr="00EE20F4" w:rsidRDefault="00EE20F4" w:rsidP="00DE0628">
      <w:pPr>
        <w:pStyle w:val="Paragrafoelenco"/>
        <w:numPr>
          <w:ilvl w:val="0"/>
          <w:numId w:val="20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hanging="153"/>
        <w:jc w:val="both"/>
        <w:rPr>
          <w:rFonts w:ascii="Arial" w:eastAsiaTheme="minorHAnsi" w:hAnsi="Arial" w:cs="Arial"/>
          <w:lang w:eastAsia="en-US"/>
        </w:rPr>
      </w:pPr>
      <w:r w:rsidRPr="00EE20F4">
        <w:rPr>
          <w:rFonts w:ascii="Arial" w:eastAsiaTheme="minorHAnsi" w:hAnsi="Arial" w:cs="Arial"/>
          <w:lang w:eastAsia="en-US"/>
        </w:rPr>
        <w:t>provvedere a</w:t>
      </w:r>
      <w:r w:rsidR="002A58E6">
        <w:rPr>
          <w:rFonts w:ascii="Arial" w:eastAsiaTheme="minorHAnsi" w:hAnsi="Arial" w:cs="Arial"/>
          <w:lang w:eastAsia="en-US"/>
        </w:rPr>
        <w:t>la erogazion</w:t>
      </w:r>
      <w:r w:rsidR="00BB08B1">
        <w:rPr>
          <w:rFonts w:ascii="Arial" w:eastAsiaTheme="minorHAnsi" w:hAnsi="Arial" w:cs="Arial"/>
          <w:lang w:eastAsia="en-US"/>
        </w:rPr>
        <w:t>e di un “voucher di tutoraggio” di €. 50,00 per ogni persona coinvolta;</w:t>
      </w:r>
    </w:p>
    <w:p w:rsidR="007C7A84" w:rsidRPr="007C7A84" w:rsidRDefault="007C7A84" w:rsidP="007C7A8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2</w:t>
      </w:r>
      <w:r w:rsidRPr="007C7A84">
        <w:rPr>
          <w:rFonts w:ascii="Arial" w:eastAsiaTheme="minorHAnsi" w:hAnsi="Arial" w:cs="Arial"/>
          <w:lang w:eastAsia="en-US"/>
        </w:rPr>
        <w:t xml:space="preserve">. Il Comune </w:t>
      </w:r>
      <w:r>
        <w:rPr>
          <w:rFonts w:ascii="Arial" w:eastAsiaTheme="minorHAnsi" w:hAnsi="Arial" w:cs="Arial"/>
          <w:lang w:eastAsia="en-US"/>
        </w:rPr>
        <w:t>si impegna a corrispondere il “voucher di tutoraggio</w:t>
      </w:r>
      <w:r w:rsidR="00D91530">
        <w:rPr>
          <w:rFonts w:ascii="Arial" w:eastAsiaTheme="minorHAnsi" w:hAnsi="Arial" w:cs="Arial"/>
          <w:lang w:eastAsia="en-US"/>
        </w:rPr>
        <w:t xml:space="preserve"> e monitoraggio</w:t>
      </w:r>
      <w:r>
        <w:rPr>
          <w:rFonts w:ascii="Arial" w:eastAsiaTheme="minorHAnsi" w:hAnsi="Arial" w:cs="Arial"/>
          <w:lang w:eastAsia="en-US"/>
        </w:rPr>
        <w:t>” sulla base dei progetti attivati.</w:t>
      </w:r>
    </w:p>
    <w:p w:rsidR="007C7A84" w:rsidRDefault="007C7A84" w:rsidP="007C7A8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lang w:eastAsia="en-US"/>
        </w:rPr>
      </w:pPr>
    </w:p>
    <w:p w:rsidR="00BB08B1" w:rsidRDefault="00BB08B1" w:rsidP="007C7A8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lang w:eastAsia="en-US"/>
        </w:rPr>
      </w:pPr>
    </w:p>
    <w:p w:rsidR="00BB08B1" w:rsidRDefault="00BB08B1" w:rsidP="007C7A8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lang w:eastAsia="en-US"/>
        </w:rPr>
      </w:pPr>
    </w:p>
    <w:p w:rsidR="00BB08B1" w:rsidRPr="007C7A84" w:rsidRDefault="00BB08B1" w:rsidP="007C7A8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lang w:eastAsia="en-US"/>
        </w:rPr>
      </w:pPr>
    </w:p>
    <w:p w:rsidR="001F5F0E" w:rsidRPr="00CA70FE" w:rsidRDefault="001F5F0E" w:rsidP="00CA70FE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  <w:r w:rsidRPr="00CA70FE">
        <w:rPr>
          <w:rFonts w:ascii="Arial" w:eastAsiaTheme="minorHAnsi" w:hAnsi="Arial" w:cs="Arial"/>
          <w:b/>
          <w:lang w:eastAsia="en-US"/>
        </w:rPr>
        <w:lastRenderedPageBreak/>
        <w:t>Art</w:t>
      </w:r>
      <w:r w:rsidR="00CA70FE">
        <w:rPr>
          <w:rFonts w:ascii="Arial" w:eastAsiaTheme="minorHAnsi" w:hAnsi="Arial" w:cs="Arial"/>
          <w:b/>
          <w:lang w:eastAsia="en-US"/>
        </w:rPr>
        <w:t>icolo</w:t>
      </w:r>
      <w:r w:rsidRPr="00CA70FE">
        <w:rPr>
          <w:rFonts w:ascii="Arial" w:eastAsiaTheme="minorHAnsi" w:hAnsi="Arial" w:cs="Arial"/>
          <w:b/>
          <w:lang w:eastAsia="en-US"/>
        </w:rPr>
        <w:t xml:space="preserve"> 6</w:t>
      </w:r>
      <w:r w:rsidR="00CA70FE">
        <w:rPr>
          <w:rFonts w:ascii="Arial" w:eastAsiaTheme="minorHAnsi" w:hAnsi="Arial" w:cs="Arial"/>
          <w:b/>
          <w:lang w:eastAsia="en-US"/>
        </w:rPr>
        <w:t xml:space="preserve"> -  Privacy</w:t>
      </w:r>
    </w:p>
    <w:p w:rsidR="001F5F0E" w:rsidRPr="009A102A" w:rsidRDefault="001853E9" w:rsidP="00DE0628">
      <w:pPr>
        <w:pStyle w:val="Paragrafoelenco"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9A102A">
        <w:rPr>
          <w:rFonts w:ascii="Arial" w:eastAsiaTheme="minorHAnsi" w:hAnsi="Arial" w:cs="Arial"/>
          <w:lang w:eastAsia="en-US"/>
        </w:rPr>
        <w:t xml:space="preserve">Il Comune di Brescia </w:t>
      </w:r>
      <w:r w:rsidR="001F5F0E" w:rsidRPr="009A102A">
        <w:rPr>
          <w:rFonts w:ascii="Arial" w:eastAsiaTheme="minorHAnsi" w:hAnsi="Arial" w:cs="Arial"/>
          <w:lang w:eastAsia="en-US"/>
        </w:rPr>
        <w:t>comunica i dati personali de</w:t>
      </w:r>
      <w:r w:rsidR="00FF32C0" w:rsidRPr="009A102A">
        <w:rPr>
          <w:rFonts w:ascii="Arial" w:eastAsiaTheme="minorHAnsi" w:hAnsi="Arial" w:cs="Arial"/>
          <w:lang w:eastAsia="en-US"/>
        </w:rPr>
        <w:t>lle persone coinvolte nel progetto</w:t>
      </w:r>
      <w:r w:rsidR="001F5F0E" w:rsidRPr="009A102A">
        <w:rPr>
          <w:rFonts w:ascii="Arial" w:eastAsiaTheme="minorHAnsi" w:hAnsi="Arial" w:cs="Arial"/>
          <w:lang w:eastAsia="en-US"/>
        </w:rPr>
        <w:t xml:space="preserve"> e disponibili allo</w:t>
      </w:r>
      <w:r w:rsidR="00CA70FE" w:rsidRPr="009A102A">
        <w:rPr>
          <w:rFonts w:ascii="Arial" w:eastAsiaTheme="minorHAnsi" w:hAnsi="Arial" w:cs="Arial"/>
          <w:lang w:eastAsia="en-US"/>
        </w:rPr>
        <w:t xml:space="preserve"> </w:t>
      </w:r>
      <w:r w:rsidR="001F5F0E" w:rsidRPr="009A102A">
        <w:rPr>
          <w:rFonts w:ascii="Arial" w:eastAsiaTheme="minorHAnsi" w:hAnsi="Arial" w:cs="Arial"/>
          <w:lang w:eastAsia="en-US"/>
        </w:rPr>
        <w:t xml:space="preserve">svolgimento di attività di </w:t>
      </w:r>
      <w:r w:rsidR="00FF32C0" w:rsidRPr="009A102A">
        <w:rPr>
          <w:rFonts w:ascii="Arial" w:eastAsiaTheme="minorHAnsi" w:hAnsi="Arial" w:cs="Arial"/>
          <w:lang w:eastAsia="en-US"/>
        </w:rPr>
        <w:t>rilevanza sociale all</w:t>
      </w:r>
      <w:r w:rsidR="007C7A84">
        <w:rPr>
          <w:rFonts w:ascii="Arial" w:eastAsiaTheme="minorHAnsi" w:hAnsi="Arial" w:cs="Arial"/>
          <w:lang w:eastAsia="en-US"/>
        </w:rPr>
        <w:t>a Società Cooperativa/</w:t>
      </w:r>
      <w:r w:rsidR="001F5F0E" w:rsidRPr="009A102A">
        <w:rPr>
          <w:rFonts w:ascii="Arial" w:eastAsiaTheme="minorHAnsi" w:hAnsi="Arial" w:cs="Arial"/>
          <w:lang w:eastAsia="en-US"/>
        </w:rPr>
        <w:t>Associazione</w:t>
      </w:r>
      <w:r w:rsidR="00FF32C0" w:rsidRPr="009A102A">
        <w:rPr>
          <w:rFonts w:ascii="Arial" w:eastAsiaTheme="minorHAnsi" w:hAnsi="Arial" w:cs="Arial"/>
          <w:lang w:eastAsia="en-US"/>
        </w:rPr>
        <w:t>/Organizzazione</w:t>
      </w:r>
      <w:r w:rsidR="001F5F0E" w:rsidRPr="009A102A">
        <w:rPr>
          <w:rFonts w:ascii="Arial" w:eastAsiaTheme="minorHAnsi" w:hAnsi="Arial" w:cs="Arial"/>
          <w:lang w:eastAsia="en-US"/>
        </w:rPr>
        <w:t>, che è tenuta ad osservare gli obblighi imposti dal</w:t>
      </w:r>
      <w:r w:rsidR="00CA70FE" w:rsidRPr="009A102A">
        <w:rPr>
          <w:rFonts w:ascii="Arial" w:eastAsiaTheme="minorHAnsi" w:hAnsi="Arial" w:cs="Arial"/>
          <w:lang w:eastAsia="en-US"/>
        </w:rPr>
        <w:t xml:space="preserve"> </w:t>
      </w:r>
      <w:r w:rsidR="001F5F0E" w:rsidRPr="009A102A">
        <w:rPr>
          <w:rFonts w:ascii="Arial" w:eastAsiaTheme="minorHAnsi" w:hAnsi="Arial" w:cs="Arial"/>
          <w:lang w:eastAsia="en-US"/>
        </w:rPr>
        <w:t>Codice di protezione dei Dati personali di cui al D.</w:t>
      </w:r>
      <w:r w:rsidR="00CA70FE" w:rsidRPr="009A102A">
        <w:rPr>
          <w:rFonts w:ascii="Arial" w:eastAsiaTheme="minorHAnsi" w:hAnsi="Arial" w:cs="Arial"/>
          <w:lang w:eastAsia="en-US"/>
        </w:rPr>
        <w:t xml:space="preserve"> </w:t>
      </w:r>
      <w:r w:rsidR="001F5F0E" w:rsidRPr="009A102A">
        <w:rPr>
          <w:rFonts w:ascii="Arial" w:eastAsiaTheme="minorHAnsi" w:hAnsi="Arial" w:cs="Arial"/>
          <w:lang w:eastAsia="en-US"/>
        </w:rPr>
        <w:t>Lgs. 196/2003. Il personale</w:t>
      </w:r>
      <w:r w:rsidR="00FF32C0" w:rsidRPr="009A102A">
        <w:rPr>
          <w:rFonts w:ascii="Arial" w:eastAsiaTheme="minorHAnsi" w:hAnsi="Arial" w:cs="Arial"/>
          <w:lang w:eastAsia="en-US"/>
        </w:rPr>
        <w:t xml:space="preserve"> ed </w:t>
      </w:r>
      <w:r w:rsidR="001F5F0E" w:rsidRPr="009A102A">
        <w:rPr>
          <w:rFonts w:ascii="Arial" w:eastAsiaTheme="minorHAnsi" w:hAnsi="Arial" w:cs="Arial"/>
          <w:lang w:eastAsia="en-US"/>
        </w:rPr>
        <w:t>i volontari dell</w:t>
      </w:r>
      <w:r w:rsidR="007C7A84">
        <w:rPr>
          <w:rFonts w:ascii="Arial" w:eastAsiaTheme="minorHAnsi" w:hAnsi="Arial" w:cs="Arial"/>
          <w:lang w:eastAsia="en-US"/>
        </w:rPr>
        <w:t>a Società Cooperativa/</w:t>
      </w:r>
      <w:r w:rsidR="00FF32C0" w:rsidRPr="009A102A">
        <w:rPr>
          <w:rFonts w:ascii="Arial" w:eastAsiaTheme="minorHAnsi" w:hAnsi="Arial" w:cs="Arial"/>
          <w:lang w:eastAsia="en-US"/>
        </w:rPr>
        <w:t xml:space="preserve">Associazione/Organizzazione </w:t>
      </w:r>
      <w:r w:rsidR="001F5F0E" w:rsidRPr="009A102A">
        <w:rPr>
          <w:rFonts w:ascii="Arial" w:eastAsiaTheme="minorHAnsi" w:hAnsi="Arial" w:cs="Arial"/>
          <w:lang w:eastAsia="en-US"/>
        </w:rPr>
        <w:t>sono tenuti a non divulgare notizie, fatti e circostanze di cui sono venuti a conoscenza nell'ambito delle</w:t>
      </w:r>
      <w:r w:rsidR="00CA70FE" w:rsidRPr="009A102A">
        <w:rPr>
          <w:rFonts w:ascii="Arial" w:eastAsiaTheme="minorHAnsi" w:hAnsi="Arial" w:cs="Arial"/>
          <w:lang w:eastAsia="en-US"/>
        </w:rPr>
        <w:t xml:space="preserve"> </w:t>
      </w:r>
      <w:r w:rsidR="001F5F0E" w:rsidRPr="009A102A">
        <w:rPr>
          <w:rFonts w:ascii="Arial" w:eastAsiaTheme="minorHAnsi" w:hAnsi="Arial" w:cs="Arial"/>
          <w:lang w:eastAsia="en-US"/>
        </w:rPr>
        <w:t xml:space="preserve">attività da loro svolte con </w:t>
      </w:r>
      <w:r w:rsidR="00FF32C0" w:rsidRPr="009A102A">
        <w:rPr>
          <w:rFonts w:ascii="Arial" w:eastAsiaTheme="minorHAnsi" w:hAnsi="Arial" w:cs="Arial"/>
          <w:lang w:eastAsia="en-US"/>
        </w:rPr>
        <w:t>le persone</w:t>
      </w:r>
      <w:r w:rsidR="001F5F0E" w:rsidRPr="009A102A">
        <w:rPr>
          <w:rFonts w:ascii="Arial" w:eastAsiaTheme="minorHAnsi" w:hAnsi="Arial" w:cs="Arial"/>
          <w:lang w:eastAsia="en-US"/>
        </w:rPr>
        <w:t xml:space="preserve"> coi</w:t>
      </w:r>
      <w:r w:rsidR="00CA70FE" w:rsidRPr="009A102A">
        <w:rPr>
          <w:rFonts w:ascii="Arial" w:eastAsiaTheme="minorHAnsi" w:hAnsi="Arial" w:cs="Arial"/>
          <w:lang w:eastAsia="en-US"/>
        </w:rPr>
        <w:t>n</w:t>
      </w:r>
      <w:r w:rsidR="001F5F0E" w:rsidRPr="009A102A">
        <w:rPr>
          <w:rFonts w:ascii="Arial" w:eastAsiaTheme="minorHAnsi" w:hAnsi="Arial" w:cs="Arial"/>
          <w:lang w:eastAsia="en-US"/>
        </w:rPr>
        <w:t>volt</w:t>
      </w:r>
      <w:r w:rsidR="00FF32C0" w:rsidRPr="009A102A">
        <w:rPr>
          <w:rFonts w:ascii="Arial" w:eastAsiaTheme="minorHAnsi" w:hAnsi="Arial" w:cs="Arial"/>
          <w:lang w:eastAsia="en-US"/>
        </w:rPr>
        <w:t>e</w:t>
      </w:r>
      <w:r w:rsidR="001F5F0E" w:rsidRPr="009A102A">
        <w:rPr>
          <w:rFonts w:ascii="Arial" w:eastAsiaTheme="minorHAnsi" w:hAnsi="Arial" w:cs="Arial"/>
          <w:lang w:eastAsia="en-US"/>
        </w:rPr>
        <w:t xml:space="preserve"> nel progetto.</w:t>
      </w:r>
    </w:p>
    <w:p w:rsidR="001F5F0E" w:rsidRPr="009A102A" w:rsidRDefault="001F5F0E" w:rsidP="00DE0628">
      <w:pPr>
        <w:pStyle w:val="Paragrafoelenco"/>
        <w:numPr>
          <w:ilvl w:val="0"/>
          <w:numId w:val="38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9A102A">
        <w:rPr>
          <w:rFonts w:ascii="Arial" w:eastAsiaTheme="minorHAnsi" w:hAnsi="Arial" w:cs="Arial"/>
          <w:lang w:eastAsia="en-US"/>
        </w:rPr>
        <w:t>I dati comunicati dal</w:t>
      </w:r>
      <w:r w:rsidR="001853E9" w:rsidRPr="009A102A">
        <w:rPr>
          <w:rFonts w:ascii="Arial" w:eastAsiaTheme="minorHAnsi" w:hAnsi="Arial" w:cs="Arial"/>
          <w:lang w:eastAsia="en-US"/>
        </w:rPr>
        <w:t xml:space="preserve"> Comune</w:t>
      </w:r>
      <w:r w:rsidRPr="009A102A">
        <w:rPr>
          <w:rFonts w:ascii="Arial" w:eastAsiaTheme="minorHAnsi" w:hAnsi="Arial" w:cs="Arial"/>
          <w:lang w:eastAsia="en-US"/>
        </w:rPr>
        <w:t xml:space="preserve"> sono affidati alla persona che in base all'organizzazione dell</w:t>
      </w:r>
      <w:r w:rsidR="007C7A84">
        <w:rPr>
          <w:rFonts w:ascii="Arial" w:eastAsiaTheme="minorHAnsi" w:hAnsi="Arial" w:cs="Arial"/>
          <w:lang w:eastAsia="en-US"/>
        </w:rPr>
        <w:t>a Società Cooperativa/</w:t>
      </w:r>
      <w:r w:rsidR="00FF32C0" w:rsidRPr="009A102A">
        <w:rPr>
          <w:rFonts w:ascii="Arial" w:eastAsiaTheme="minorHAnsi" w:hAnsi="Arial" w:cs="Arial"/>
          <w:lang w:eastAsia="en-US"/>
        </w:rPr>
        <w:t>Associazione/Organizzazione</w:t>
      </w:r>
      <w:r w:rsidRPr="009A102A">
        <w:rPr>
          <w:rFonts w:ascii="Arial" w:eastAsiaTheme="minorHAnsi" w:hAnsi="Arial" w:cs="Arial"/>
          <w:lang w:eastAsia="en-US"/>
        </w:rPr>
        <w:t xml:space="preserve"> ha le</w:t>
      </w:r>
      <w:r w:rsidR="00CA70FE" w:rsidRPr="009A102A">
        <w:rPr>
          <w:rFonts w:ascii="Arial" w:eastAsiaTheme="minorHAnsi" w:hAnsi="Arial" w:cs="Arial"/>
          <w:lang w:eastAsia="en-US"/>
        </w:rPr>
        <w:t xml:space="preserve"> </w:t>
      </w:r>
      <w:r w:rsidRPr="009A102A">
        <w:rPr>
          <w:rFonts w:ascii="Arial" w:eastAsiaTheme="minorHAnsi" w:hAnsi="Arial" w:cs="Arial"/>
          <w:lang w:eastAsia="en-US"/>
        </w:rPr>
        <w:t>funzioni di Titolare ai sensi del Codice, il quale è tenuto a trattare i dati nel rispetto delle norme del Codice</w:t>
      </w:r>
      <w:r w:rsidR="00CA70FE" w:rsidRPr="009A102A">
        <w:rPr>
          <w:rFonts w:ascii="Arial" w:eastAsiaTheme="minorHAnsi" w:hAnsi="Arial" w:cs="Arial"/>
          <w:lang w:eastAsia="en-US"/>
        </w:rPr>
        <w:t xml:space="preserve"> </w:t>
      </w:r>
      <w:r w:rsidRPr="009A102A">
        <w:rPr>
          <w:rFonts w:ascii="Arial" w:eastAsiaTheme="minorHAnsi" w:hAnsi="Arial" w:cs="Arial"/>
          <w:lang w:eastAsia="en-US"/>
        </w:rPr>
        <w:t>stesso, con particolare riferimento ai seguenti obblighi:</w:t>
      </w:r>
    </w:p>
    <w:p w:rsidR="001F5F0E" w:rsidRPr="00CA70FE" w:rsidRDefault="001F5F0E" w:rsidP="00DE0628">
      <w:pPr>
        <w:pStyle w:val="Paragrafoelenco"/>
        <w:numPr>
          <w:ilvl w:val="0"/>
          <w:numId w:val="22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eastAsiaTheme="minorHAnsi" w:hAnsi="Arial" w:cs="Arial"/>
          <w:lang w:eastAsia="en-US"/>
        </w:rPr>
      </w:pPr>
      <w:r w:rsidRPr="00CA70FE">
        <w:rPr>
          <w:rFonts w:ascii="Arial" w:eastAsiaTheme="minorHAnsi" w:hAnsi="Arial" w:cs="Arial"/>
          <w:lang w:eastAsia="en-US"/>
        </w:rPr>
        <w:t>Il Titolare ha l'obbligo di trattare i dati in modo lecito e con correttezza; deve darsi un'organizzazione</w:t>
      </w:r>
      <w:r w:rsidR="00CA70FE" w:rsidRPr="00CA70FE">
        <w:rPr>
          <w:rFonts w:ascii="Arial" w:eastAsiaTheme="minorHAnsi" w:hAnsi="Arial" w:cs="Arial"/>
          <w:lang w:eastAsia="en-US"/>
        </w:rPr>
        <w:t xml:space="preserve"> </w:t>
      </w:r>
      <w:r w:rsidRPr="00CA70FE">
        <w:rPr>
          <w:rFonts w:ascii="Arial" w:eastAsiaTheme="minorHAnsi" w:hAnsi="Arial" w:cs="Arial"/>
          <w:lang w:eastAsia="en-US"/>
        </w:rPr>
        <w:t>interna per garantire che le operazioni di trattamento siano fatte da persone nominate per iscritto ed istruite,</w:t>
      </w:r>
      <w:r w:rsidR="00CA70FE" w:rsidRPr="00CA70FE">
        <w:rPr>
          <w:rFonts w:ascii="Arial" w:eastAsiaTheme="minorHAnsi" w:hAnsi="Arial" w:cs="Arial"/>
          <w:lang w:eastAsia="en-US"/>
        </w:rPr>
        <w:t xml:space="preserve"> </w:t>
      </w:r>
      <w:r w:rsidRPr="00CA70FE">
        <w:rPr>
          <w:rFonts w:ascii="Arial" w:eastAsiaTheme="minorHAnsi" w:hAnsi="Arial" w:cs="Arial"/>
          <w:lang w:eastAsia="en-US"/>
        </w:rPr>
        <w:t>nonché per garantire il rispetto delle misure minime di sicurezza previste dal Codice;</w:t>
      </w:r>
    </w:p>
    <w:p w:rsidR="001F5F0E" w:rsidRPr="00CA70FE" w:rsidRDefault="001F5F0E" w:rsidP="00DE0628">
      <w:pPr>
        <w:pStyle w:val="Paragrafoelenco"/>
        <w:numPr>
          <w:ilvl w:val="0"/>
          <w:numId w:val="22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eastAsiaTheme="minorHAnsi" w:hAnsi="Arial" w:cs="Arial"/>
          <w:lang w:eastAsia="en-US"/>
        </w:rPr>
      </w:pPr>
      <w:r w:rsidRPr="00CA70FE">
        <w:rPr>
          <w:rFonts w:ascii="Arial" w:eastAsiaTheme="minorHAnsi" w:hAnsi="Arial" w:cs="Arial"/>
          <w:lang w:eastAsia="en-US"/>
        </w:rPr>
        <w:t>I dati comunicati non possono essere diffusi o comunicati a terzi salvo per operazioni che rientrano</w:t>
      </w:r>
      <w:r w:rsidR="00CA70FE" w:rsidRPr="00CA70FE">
        <w:rPr>
          <w:rFonts w:ascii="Arial" w:eastAsiaTheme="minorHAnsi" w:hAnsi="Arial" w:cs="Arial"/>
          <w:lang w:eastAsia="en-US"/>
        </w:rPr>
        <w:t xml:space="preserve"> </w:t>
      </w:r>
      <w:r w:rsidRPr="00CA70FE">
        <w:rPr>
          <w:rFonts w:ascii="Arial" w:eastAsiaTheme="minorHAnsi" w:hAnsi="Arial" w:cs="Arial"/>
          <w:lang w:eastAsia="en-US"/>
        </w:rPr>
        <w:t>nell'attività stessa;</w:t>
      </w:r>
    </w:p>
    <w:p w:rsidR="001F5F0E" w:rsidRPr="00CA70FE" w:rsidRDefault="001F5F0E" w:rsidP="00DE0628">
      <w:pPr>
        <w:pStyle w:val="Paragrafoelenco"/>
        <w:numPr>
          <w:ilvl w:val="0"/>
          <w:numId w:val="22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eastAsiaTheme="minorHAnsi" w:hAnsi="Arial" w:cs="Arial"/>
          <w:lang w:eastAsia="en-US"/>
        </w:rPr>
      </w:pPr>
      <w:r w:rsidRPr="00CA70FE">
        <w:rPr>
          <w:rFonts w:ascii="Arial" w:eastAsiaTheme="minorHAnsi" w:hAnsi="Arial" w:cs="Arial"/>
          <w:lang w:eastAsia="en-US"/>
        </w:rPr>
        <w:t>I dati non devono essere manipolati illegittimamente. Se necessario debbono essere aggiornati. Debbono</w:t>
      </w:r>
      <w:r w:rsidR="00CA70FE" w:rsidRPr="00CA70FE">
        <w:rPr>
          <w:rFonts w:ascii="Arial" w:eastAsiaTheme="minorHAnsi" w:hAnsi="Arial" w:cs="Arial"/>
          <w:lang w:eastAsia="en-US"/>
        </w:rPr>
        <w:t xml:space="preserve"> </w:t>
      </w:r>
      <w:r w:rsidRPr="00CA70FE">
        <w:rPr>
          <w:rFonts w:ascii="Arial" w:eastAsiaTheme="minorHAnsi" w:hAnsi="Arial" w:cs="Arial"/>
          <w:lang w:eastAsia="en-US"/>
        </w:rPr>
        <w:t>essere custoditi in maniera tale da ridurre al minimo i rischi di distruzione o perdita, anche accidentale, di</w:t>
      </w:r>
      <w:r w:rsidR="00CA70FE" w:rsidRPr="00CA70FE">
        <w:rPr>
          <w:rFonts w:ascii="Arial" w:eastAsiaTheme="minorHAnsi" w:hAnsi="Arial" w:cs="Arial"/>
          <w:lang w:eastAsia="en-US"/>
        </w:rPr>
        <w:t xml:space="preserve"> </w:t>
      </w:r>
      <w:r w:rsidRPr="00CA70FE">
        <w:rPr>
          <w:rFonts w:ascii="Arial" w:eastAsiaTheme="minorHAnsi" w:hAnsi="Arial" w:cs="Arial"/>
          <w:lang w:eastAsia="en-US"/>
        </w:rPr>
        <w:t>accesso non autorizzato o non conforme alle finalità del trattamento. Possono essere trattati solo con mezzi</w:t>
      </w:r>
      <w:r w:rsidR="00CA70FE" w:rsidRPr="00CA70FE">
        <w:rPr>
          <w:rFonts w:ascii="Arial" w:eastAsiaTheme="minorHAnsi" w:hAnsi="Arial" w:cs="Arial"/>
          <w:lang w:eastAsia="en-US"/>
        </w:rPr>
        <w:t xml:space="preserve"> </w:t>
      </w:r>
      <w:r w:rsidRPr="00CA70FE">
        <w:rPr>
          <w:rFonts w:ascii="Arial" w:eastAsiaTheme="minorHAnsi" w:hAnsi="Arial" w:cs="Arial"/>
          <w:lang w:eastAsia="en-US"/>
        </w:rPr>
        <w:t>informatici e cartacei e solo per le finalità di cui alla presente convenzione. Debbono essere trattati in modo</w:t>
      </w:r>
      <w:r w:rsidR="00CA70FE" w:rsidRPr="00CA70FE">
        <w:rPr>
          <w:rFonts w:ascii="Arial" w:eastAsiaTheme="minorHAnsi" w:hAnsi="Arial" w:cs="Arial"/>
          <w:lang w:eastAsia="en-US"/>
        </w:rPr>
        <w:t xml:space="preserve"> </w:t>
      </w:r>
      <w:r w:rsidRPr="00CA70FE">
        <w:rPr>
          <w:rFonts w:ascii="Arial" w:eastAsiaTheme="minorHAnsi" w:hAnsi="Arial" w:cs="Arial"/>
          <w:lang w:eastAsia="en-US"/>
        </w:rPr>
        <w:t>da garantire all'interessato la tutela e l'esercizio dei suoi diritti previsti dal Codice. Debbono essere conservati</w:t>
      </w:r>
      <w:r w:rsidR="00CA70FE" w:rsidRPr="00CA70FE">
        <w:rPr>
          <w:rFonts w:ascii="Arial" w:eastAsiaTheme="minorHAnsi" w:hAnsi="Arial" w:cs="Arial"/>
          <w:lang w:eastAsia="en-US"/>
        </w:rPr>
        <w:t xml:space="preserve"> </w:t>
      </w:r>
      <w:r w:rsidRPr="00CA70FE">
        <w:rPr>
          <w:rFonts w:ascii="Arial" w:eastAsiaTheme="minorHAnsi" w:hAnsi="Arial" w:cs="Arial"/>
          <w:lang w:eastAsia="en-US"/>
        </w:rPr>
        <w:t>nelle forme previste dal Codice stesso;</w:t>
      </w:r>
    </w:p>
    <w:p w:rsidR="001F5F0E" w:rsidRPr="00CA70FE" w:rsidRDefault="001F5F0E" w:rsidP="00DE0628">
      <w:pPr>
        <w:pStyle w:val="Paragrafoelenco"/>
        <w:numPr>
          <w:ilvl w:val="0"/>
          <w:numId w:val="22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eastAsiaTheme="minorHAnsi" w:hAnsi="Arial" w:cs="Arial"/>
          <w:lang w:eastAsia="en-US"/>
        </w:rPr>
      </w:pPr>
      <w:r w:rsidRPr="00CA70FE">
        <w:rPr>
          <w:rFonts w:ascii="Arial" w:eastAsiaTheme="minorHAnsi" w:hAnsi="Arial" w:cs="Arial"/>
          <w:lang w:eastAsia="en-US"/>
        </w:rPr>
        <w:t>L</w:t>
      </w:r>
      <w:r w:rsidR="007C7A84">
        <w:rPr>
          <w:rFonts w:ascii="Arial" w:eastAsiaTheme="minorHAnsi" w:hAnsi="Arial" w:cs="Arial"/>
          <w:lang w:eastAsia="en-US"/>
        </w:rPr>
        <w:t>a Società Cooperativa/</w:t>
      </w:r>
      <w:r w:rsidR="00FF32C0" w:rsidRPr="00AF5CAC">
        <w:rPr>
          <w:rFonts w:ascii="Arial" w:eastAsiaTheme="minorHAnsi" w:hAnsi="Arial" w:cs="Arial"/>
          <w:lang w:eastAsia="en-US"/>
        </w:rPr>
        <w:t>Associazione</w:t>
      </w:r>
      <w:r w:rsidR="00FF32C0">
        <w:rPr>
          <w:rFonts w:ascii="Arial" w:eastAsiaTheme="minorHAnsi" w:hAnsi="Arial" w:cs="Arial"/>
          <w:lang w:eastAsia="en-US"/>
        </w:rPr>
        <w:t>/Organizzazione</w:t>
      </w:r>
      <w:r w:rsidRPr="00CA70FE">
        <w:rPr>
          <w:rFonts w:ascii="Arial" w:eastAsiaTheme="minorHAnsi" w:hAnsi="Arial" w:cs="Arial"/>
          <w:lang w:eastAsia="en-US"/>
        </w:rPr>
        <w:t xml:space="preserve"> deve inoltre garantire il rispetto dei principi previsti dal Codice di protezione dei dati</w:t>
      </w:r>
      <w:r w:rsidR="00CA70FE" w:rsidRPr="00CA70FE">
        <w:rPr>
          <w:rFonts w:ascii="Arial" w:eastAsiaTheme="minorHAnsi" w:hAnsi="Arial" w:cs="Arial"/>
          <w:lang w:eastAsia="en-US"/>
        </w:rPr>
        <w:t xml:space="preserve"> </w:t>
      </w:r>
      <w:r w:rsidRPr="00CA70FE">
        <w:rPr>
          <w:rFonts w:ascii="Arial" w:eastAsiaTheme="minorHAnsi" w:hAnsi="Arial" w:cs="Arial"/>
          <w:lang w:eastAsia="en-US"/>
        </w:rPr>
        <w:t>personali, quali adeguatezza, completezza e non eccedenza rispetto alle finalità previste nel presente</w:t>
      </w:r>
      <w:r w:rsidR="00CA70FE" w:rsidRPr="00CA70FE">
        <w:rPr>
          <w:rFonts w:ascii="Arial" w:eastAsiaTheme="minorHAnsi" w:hAnsi="Arial" w:cs="Arial"/>
          <w:lang w:eastAsia="en-US"/>
        </w:rPr>
        <w:t xml:space="preserve"> </w:t>
      </w:r>
      <w:r w:rsidR="001853E9">
        <w:rPr>
          <w:rFonts w:ascii="Arial" w:eastAsiaTheme="minorHAnsi" w:hAnsi="Arial" w:cs="Arial"/>
          <w:lang w:eastAsia="en-US"/>
        </w:rPr>
        <w:t>accordo</w:t>
      </w:r>
      <w:r w:rsidRPr="00CA70FE">
        <w:rPr>
          <w:rFonts w:ascii="Arial" w:eastAsiaTheme="minorHAnsi" w:hAnsi="Arial" w:cs="Arial"/>
          <w:lang w:eastAsia="en-US"/>
        </w:rPr>
        <w:t>.</w:t>
      </w:r>
    </w:p>
    <w:p w:rsidR="005D0E53" w:rsidRDefault="005D0E53" w:rsidP="00FF32C0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</w:p>
    <w:p w:rsidR="00BB08B1" w:rsidRDefault="00BB08B1" w:rsidP="00FF32C0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</w:p>
    <w:p w:rsidR="00BB08B1" w:rsidRDefault="00BB08B1" w:rsidP="00FF32C0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</w:p>
    <w:p w:rsidR="00BB08B1" w:rsidRDefault="00BB08B1" w:rsidP="00FF32C0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</w:p>
    <w:p w:rsidR="007C7A84" w:rsidRDefault="007C7A84" w:rsidP="00FF32C0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</w:p>
    <w:p w:rsidR="00FF32C0" w:rsidRPr="00FF32C0" w:rsidRDefault="00FF32C0" w:rsidP="00FF32C0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  <w:r w:rsidRPr="00FF32C0">
        <w:rPr>
          <w:rFonts w:ascii="Arial" w:eastAsiaTheme="minorHAnsi" w:hAnsi="Arial" w:cs="Arial"/>
          <w:b/>
          <w:lang w:eastAsia="en-US"/>
        </w:rPr>
        <w:lastRenderedPageBreak/>
        <w:t xml:space="preserve">Articolo </w:t>
      </w:r>
      <w:r>
        <w:rPr>
          <w:rFonts w:ascii="Arial" w:eastAsiaTheme="minorHAnsi" w:hAnsi="Arial" w:cs="Arial"/>
          <w:b/>
          <w:lang w:eastAsia="en-US"/>
        </w:rPr>
        <w:t>7 – Forme di consultazione</w:t>
      </w:r>
    </w:p>
    <w:p w:rsidR="00FF32C0" w:rsidRPr="009A102A" w:rsidRDefault="00FF32C0" w:rsidP="00DE0628">
      <w:pPr>
        <w:pStyle w:val="Paragrafoelenco"/>
        <w:numPr>
          <w:ilvl w:val="0"/>
          <w:numId w:val="39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 w:rsidRPr="009A102A">
        <w:rPr>
          <w:rFonts w:ascii="Arial" w:eastAsiaTheme="minorHAnsi" w:hAnsi="Arial" w:cs="Arial"/>
          <w:lang w:eastAsia="en-US"/>
        </w:rPr>
        <w:t xml:space="preserve">Al fine di garantire, nelle attività di cui all’art. 3, un adeguato monitoraggio, </w:t>
      </w:r>
      <w:r w:rsidR="001853E9" w:rsidRPr="009A102A">
        <w:rPr>
          <w:rFonts w:ascii="Arial" w:eastAsiaTheme="minorHAnsi" w:hAnsi="Arial" w:cs="Arial"/>
          <w:lang w:eastAsia="en-US"/>
        </w:rPr>
        <w:t>il Comune</w:t>
      </w:r>
      <w:r w:rsidRPr="009A102A">
        <w:rPr>
          <w:rFonts w:ascii="Arial" w:eastAsiaTheme="minorHAnsi" w:hAnsi="Arial" w:cs="Arial"/>
          <w:lang w:eastAsia="en-US"/>
        </w:rPr>
        <w:t xml:space="preserve"> e l</w:t>
      </w:r>
      <w:r w:rsidR="007C7A84">
        <w:rPr>
          <w:rFonts w:ascii="Arial" w:eastAsiaTheme="minorHAnsi" w:hAnsi="Arial" w:cs="Arial"/>
          <w:lang w:eastAsia="en-US"/>
        </w:rPr>
        <w:t>a Società Cooperativa/</w:t>
      </w:r>
      <w:r w:rsidRPr="009A102A">
        <w:rPr>
          <w:rFonts w:ascii="Arial" w:eastAsiaTheme="minorHAnsi" w:hAnsi="Arial" w:cs="Arial"/>
          <w:lang w:eastAsia="en-US"/>
        </w:rPr>
        <w:t>Associazione/Organizzazione si impegnano ad espletare forme di consultazioni periodiche.</w:t>
      </w:r>
    </w:p>
    <w:p w:rsidR="00CA70FE" w:rsidRPr="00AF5CAC" w:rsidRDefault="00CA70FE" w:rsidP="003A4AAA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1F5F0E" w:rsidRPr="00CA70FE" w:rsidRDefault="001F5F0E" w:rsidP="00CA70FE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  <w:r w:rsidRPr="00CA70FE">
        <w:rPr>
          <w:rFonts w:ascii="Arial" w:eastAsiaTheme="minorHAnsi" w:hAnsi="Arial" w:cs="Arial"/>
          <w:b/>
          <w:lang w:eastAsia="en-US"/>
        </w:rPr>
        <w:t>Art</w:t>
      </w:r>
      <w:r w:rsidR="00CA70FE">
        <w:rPr>
          <w:rFonts w:ascii="Arial" w:eastAsiaTheme="minorHAnsi" w:hAnsi="Arial" w:cs="Arial"/>
          <w:b/>
          <w:lang w:eastAsia="en-US"/>
        </w:rPr>
        <w:t>icolo</w:t>
      </w:r>
      <w:r w:rsidRPr="00CA70FE">
        <w:rPr>
          <w:rFonts w:ascii="Arial" w:eastAsiaTheme="minorHAnsi" w:hAnsi="Arial" w:cs="Arial"/>
          <w:b/>
          <w:lang w:eastAsia="en-US"/>
        </w:rPr>
        <w:t xml:space="preserve"> </w:t>
      </w:r>
      <w:r w:rsidR="00FF32C0">
        <w:rPr>
          <w:rFonts w:ascii="Arial" w:eastAsiaTheme="minorHAnsi" w:hAnsi="Arial" w:cs="Arial"/>
          <w:b/>
          <w:lang w:eastAsia="en-US"/>
        </w:rPr>
        <w:t>8</w:t>
      </w:r>
      <w:r w:rsidR="00CA70FE">
        <w:rPr>
          <w:rFonts w:ascii="Arial" w:eastAsiaTheme="minorHAnsi" w:hAnsi="Arial" w:cs="Arial"/>
          <w:b/>
          <w:lang w:eastAsia="en-US"/>
        </w:rPr>
        <w:t xml:space="preserve"> - </w:t>
      </w:r>
      <w:r w:rsidRPr="00CA70FE">
        <w:rPr>
          <w:rFonts w:ascii="Arial" w:eastAsiaTheme="minorHAnsi" w:hAnsi="Arial" w:cs="Arial"/>
          <w:b/>
          <w:lang w:eastAsia="en-US"/>
        </w:rPr>
        <w:t xml:space="preserve"> Durata</w:t>
      </w:r>
    </w:p>
    <w:p w:rsidR="001F5F0E" w:rsidRPr="009A102A" w:rsidRDefault="001853E9" w:rsidP="00DE0628">
      <w:pPr>
        <w:pStyle w:val="Paragrafoelenco"/>
        <w:numPr>
          <w:ilvl w:val="0"/>
          <w:numId w:val="40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 w:rsidRPr="009A102A">
        <w:rPr>
          <w:rFonts w:ascii="Arial" w:eastAsiaTheme="minorHAnsi" w:hAnsi="Arial" w:cs="Arial"/>
          <w:lang w:eastAsia="en-US"/>
        </w:rPr>
        <w:t>Il</w:t>
      </w:r>
      <w:r w:rsidR="001F5F0E" w:rsidRPr="009A102A">
        <w:rPr>
          <w:rFonts w:ascii="Arial" w:eastAsiaTheme="minorHAnsi" w:hAnsi="Arial" w:cs="Arial"/>
          <w:lang w:eastAsia="en-US"/>
        </w:rPr>
        <w:t xml:space="preserve"> presente </w:t>
      </w:r>
      <w:r w:rsidRPr="009A102A">
        <w:rPr>
          <w:rFonts w:ascii="Arial" w:eastAsiaTheme="minorHAnsi" w:hAnsi="Arial" w:cs="Arial"/>
          <w:lang w:eastAsia="en-US"/>
        </w:rPr>
        <w:t>accordo</w:t>
      </w:r>
      <w:r w:rsidR="001F5F0E" w:rsidRPr="009A102A">
        <w:rPr>
          <w:rFonts w:ascii="Arial" w:eastAsiaTheme="minorHAnsi" w:hAnsi="Arial" w:cs="Arial"/>
          <w:lang w:eastAsia="en-US"/>
        </w:rPr>
        <w:t xml:space="preserve"> ha decorrenza a partire dalla sottoscrizione e avrà validità fino al</w:t>
      </w:r>
      <w:r w:rsidR="009A102A" w:rsidRPr="009A102A">
        <w:rPr>
          <w:rFonts w:ascii="Arial" w:eastAsiaTheme="minorHAnsi" w:hAnsi="Arial" w:cs="Arial"/>
          <w:lang w:eastAsia="en-US"/>
        </w:rPr>
        <w:t xml:space="preserve"> </w:t>
      </w:r>
      <w:r w:rsidRPr="009A102A">
        <w:rPr>
          <w:rFonts w:ascii="Arial" w:eastAsiaTheme="minorHAnsi" w:hAnsi="Arial" w:cs="Arial"/>
          <w:lang w:eastAsia="en-US"/>
        </w:rPr>
        <w:t>31 dicembre 2019</w:t>
      </w:r>
      <w:r w:rsidR="001F5F0E" w:rsidRPr="009A102A">
        <w:rPr>
          <w:rFonts w:ascii="Arial" w:eastAsiaTheme="minorHAnsi" w:hAnsi="Arial" w:cs="Arial"/>
          <w:lang w:eastAsia="en-US"/>
        </w:rPr>
        <w:t xml:space="preserve"> e potrà essere rin</w:t>
      </w:r>
      <w:r w:rsidRPr="009A102A">
        <w:rPr>
          <w:rFonts w:ascii="Arial" w:eastAsiaTheme="minorHAnsi" w:hAnsi="Arial" w:cs="Arial"/>
          <w:lang w:eastAsia="en-US"/>
        </w:rPr>
        <w:t>novato</w:t>
      </w:r>
      <w:r w:rsidR="001F5F0E" w:rsidRPr="009A102A">
        <w:rPr>
          <w:rFonts w:ascii="Arial" w:eastAsiaTheme="minorHAnsi" w:hAnsi="Arial" w:cs="Arial"/>
          <w:lang w:eastAsia="en-US"/>
        </w:rPr>
        <w:t xml:space="preserve"> o prorogat</w:t>
      </w:r>
      <w:r w:rsidRPr="009A102A">
        <w:rPr>
          <w:rFonts w:ascii="Arial" w:eastAsiaTheme="minorHAnsi" w:hAnsi="Arial" w:cs="Arial"/>
          <w:lang w:eastAsia="en-US"/>
        </w:rPr>
        <w:t>o</w:t>
      </w:r>
      <w:r w:rsidR="001F5F0E" w:rsidRPr="009A102A">
        <w:rPr>
          <w:rFonts w:ascii="Arial" w:eastAsiaTheme="minorHAnsi" w:hAnsi="Arial" w:cs="Arial"/>
          <w:lang w:eastAsia="en-US"/>
        </w:rPr>
        <w:t xml:space="preserve"> nei termini di legge.</w:t>
      </w:r>
    </w:p>
    <w:p w:rsidR="00CA70FE" w:rsidRDefault="00CA70FE" w:rsidP="003A4AAA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1F5F0E" w:rsidRPr="00CA70FE" w:rsidRDefault="001F5F0E" w:rsidP="00CA70FE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  <w:r w:rsidRPr="00CA70FE">
        <w:rPr>
          <w:rFonts w:ascii="Arial" w:eastAsiaTheme="minorHAnsi" w:hAnsi="Arial" w:cs="Arial"/>
          <w:b/>
          <w:lang w:eastAsia="en-US"/>
        </w:rPr>
        <w:t>Art</w:t>
      </w:r>
      <w:r w:rsidR="00CA70FE">
        <w:rPr>
          <w:rFonts w:ascii="Arial" w:eastAsiaTheme="minorHAnsi" w:hAnsi="Arial" w:cs="Arial"/>
          <w:b/>
          <w:lang w:eastAsia="en-US"/>
        </w:rPr>
        <w:t>icolo</w:t>
      </w:r>
      <w:r w:rsidRPr="00CA70FE">
        <w:rPr>
          <w:rFonts w:ascii="Arial" w:eastAsiaTheme="minorHAnsi" w:hAnsi="Arial" w:cs="Arial"/>
          <w:b/>
          <w:lang w:eastAsia="en-US"/>
        </w:rPr>
        <w:t xml:space="preserve"> </w:t>
      </w:r>
      <w:r w:rsidR="00B8636A">
        <w:rPr>
          <w:rFonts w:ascii="Arial" w:eastAsiaTheme="minorHAnsi" w:hAnsi="Arial" w:cs="Arial"/>
          <w:b/>
          <w:lang w:eastAsia="en-US"/>
        </w:rPr>
        <w:t>9</w:t>
      </w:r>
      <w:r w:rsidRPr="00CA70FE">
        <w:rPr>
          <w:rFonts w:ascii="Arial" w:eastAsiaTheme="minorHAnsi" w:hAnsi="Arial" w:cs="Arial"/>
          <w:b/>
          <w:lang w:eastAsia="en-US"/>
        </w:rPr>
        <w:t xml:space="preserve"> </w:t>
      </w:r>
      <w:r w:rsidR="00CA70FE">
        <w:rPr>
          <w:rFonts w:ascii="Arial" w:eastAsiaTheme="minorHAnsi" w:hAnsi="Arial" w:cs="Arial"/>
          <w:b/>
          <w:lang w:eastAsia="en-US"/>
        </w:rPr>
        <w:t>-  Inadempienze e recesso</w:t>
      </w:r>
    </w:p>
    <w:p w:rsidR="001F5F0E" w:rsidRPr="009A102A" w:rsidRDefault="001853E9" w:rsidP="00DE0628">
      <w:pPr>
        <w:pStyle w:val="Paragrafoelenco"/>
        <w:numPr>
          <w:ilvl w:val="0"/>
          <w:numId w:val="41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 w:rsidRPr="009A102A">
        <w:rPr>
          <w:rFonts w:ascii="Arial" w:eastAsiaTheme="minorHAnsi" w:hAnsi="Arial" w:cs="Arial"/>
          <w:lang w:eastAsia="en-US"/>
        </w:rPr>
        <w:t>Il Comune</w:t>
      </w:r>
      <w:r w:rsidR="001F5F0E" w:rsidRPr="009A102A">
        <w:rPr>
          <w:rFonts w:ascii="Arial" w:eastAsiaTheme="minorHAnsi" w:hAnsi="Arial" w:cs="Arial"/>
          <w:lang w:eastAsia="en-US"/>
        </w:rPr>
        <w:t xml:space="preserve"> procederà alla verifica e vigilanza sullo svolgimento delle attività oggetto</w:t>
      </w:r>
      <w:r w:rsidR="00CA70FE" w:rsidRPr="009A102A">
        <w:rPr>
          <w:rFonts w:ascii="Arial" w:eastAsiaTheme="minorHAnsi" w:hAnsi="Arial" w:cs="Arial"/>
          <w:lang w:eastAsia="en-US"/>
        </w:rPr>
        <w:t xml:space="preserve"> </w:t>
      </w:r>
      <w:r w:rsidR="001F5F0E" w:rsidRPr="009A102A">
        <w:rPr>
          <w:rFonts w:ascii="Arial" w:eastAsiaTheme="minorHAnsi" w:hAnsi="Arial" w:cs="Arial"/>
          <w:lang w:eastAsia="en-US"/>
        </w:rPr>
        <w:t xml:space="preserve">del presente </w:t>
      </w:r>
      <w:r w:rsidRPr="009A102A">
        <w:rPr>
          <w:rFonts w:ascii="Arial" w:eastAsiaTheme="minorHAnsi" w:hAnsi="Arial" w:cs="Arial"/>
          <w:lang w:eastAsia="en-US"/>
        </w:rPr>
        <w:t>accordo</w:t>
      </w:r>
      <w:r w:rsidR="001F5F0E" w:rsidRPr="009A102A">
        <w:rPr>
          <w:rFonts w:ascii="Arial" w:eastAsiaTheme="minorHAnsi" w:hAnsi="Arial" w:cs="Arial"/>
          <w:lang w:eastAsia="en-US"/>
        </w:rPr>
        <w:t>, segnalando eventuali rilievi all</w:t>
      </w:r>
      <w:r w:rsidR="007C7A84">
        <w:rPr>
          <w:rFonts w:ascii="Arial" w:eastAsiaTheme="minorHAnsi" w:hAnsi="Arial" w:cs="Arial"/>
          <w:lang w:eastAsia="en-US"/>
        </w:rPr>
        <w:t>a Società Cooperativa/</w:t>
      </w:r>
      <w:r w:rsidR="00B8636A" w:rsidRPr="009A102A">
        <w:rPr>
          <w:rFonts w:ascii="Arial" w:eastAsiaTheme="minorHAnsi" w:hAnsi="Arial" w:cs="Arial"/>
          <w:lang w:eastAsia="en-US"/>
        </w:rPr>
        <w:t>Associazione/Organizzazione, che</w:t>
      </w:r>
      <w:r w:rsidR="001F5F0E" w:rsidRPr="009A102A">
        <w:rPr>
          <w:rFonts w:ascii="Arial" w:eastAsiaTheme="minorHAnsi" w:hAnsi="Arial" w:cs="Arial"/>
          <w:lang w:eastAsia="en-US"/>
        </w:rPr>
        <w:t xml:space="preserve"> dovr</w:t>
      </w:r>
      <w:r w:rsidR="00B8636A" w:rsidRPr="009A102A">
        <w:rPr>
          <w:rFonts w:ascii="Arial" w:eastAsiaTheme="minorHAnsi" w:hAnsi="Arial" w:cs="Arial"/>
          <w:lang w:eastAsia="en-US"/>
        </w:rPr>
        <w:t xml:space="preserve">à </w:t>
      </w:r>
      <w:r w:rsidR="001F5F0E" w:rsidRPr="009A102A">
        <w:rPr>
          <w:rFonts w:ascii="Arial" w:eastAsiaTheme="minorHAnsi" w:hAnsi="Arial" w:cs="Arial"/>
          <w:lang w:eastAsia="en-US"/>
        </w:rPr>
        <w:t>adottare i</w:t>
      </w:r>
      <w:r w:rsidR="00CA70FE" w:rsidRPr="009A102A">
        <w:rPr>
          <w:rFonts w:ascii="Arial" w:eastAsiaTheme="minorHAnsi" w:hAnsi="Arial" w:cs="Arial"/>
          <w:lang w:eastAsia="en-US"/>
        </w:rPr>
        <w:t xml:space="preserve"> </w:t>
      </w:r>
      <w:r w:rsidR="001F5F0E" w:rsidRPr="009A102A">
        <w:rPr>
          <w:rFonts w:ascii="Arial" w:eastAsiaTheme="minorHAnsi" w:hAnsi="Arial" w:cs="Arial"/>
          <w:lang w:eastAsia="en-US"/>
        </w:rPr>
        <w:t>necessari interventi.</w:t>
      </w:r>
    </w:p>
    <w:p w:rsidR="001F5F0E" w:rsidRPr="009A102A" w:rsidRDefault="001F5F0E" w:rsidP="00DE0628">
      <w:pPr>
        <w:pStyle w:val="Paragrafoelenco"/>
        <w:numPr>
          <w:ilvl w:val="0"/>
          <w:numId w:val="41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 w:rsidRPr="009A102A">
        <w:rPr>
          <w:rFonts w:ascii="Arial" w:eastAsiaTheme="minorHAnsi" w:hAnsi="Arial" w:cs="Arial"/>
          <w:lang w:eastAsia="en-US"/>
        </w:rPr>
        <w:t>Eventuali contestazioni e/o osservazioni relative ad inadempienze devono essere comunicate dal</w:t>
      </w:r>
      <w:r w:rsidR="009A102A" w:rsidRPr="009A102A">
        <w:rPr>
          <w:rFonts w:ascii="Arial" w:eastAsiaTheme="minorHAnsi" w:hAnsi="Arial" w:cs="Arial"/>
          <w:lang w:eastAsia="en-US"/>
        </w:rPr>
        <w:t xml:space="preserve"> Comune</w:t>
      </w:r>
      <w:r w:rsidRPr="009A102A">
        <w:rPr>
          <w:rFonts w:ascii="Arial" w:eastAsiaTheme="minorHAnsi" w:hAnsi="Arial" w:cs="Arial"/>
          <w:lang w:eastAsia="en-US"/>
        </w:rPr>
        <w:t xml:space="preserve"> per iscritto entro 15 giorni dalla verifica, fissando un termine entro il quale</w:t>
      </w:r>
      <w:r w:rsidR="00CA70FE" w:rsidRPr="009A102A">
        <w:rPr>
          <w:rFonts w:ascii="Arial" w:eastAsiaTheme="minorHAnsi" w:hAnsi="Arial" w:cs="Arial"/>
          <w:lang w:eastAsia="en-US"/>
        </w:rPr>
        <w:t xml:space="preserve"> </w:t>
      </w:r>
      <w:r w:rsidRPr="009A102A">
        <w:rPr>
          <w:rFonts w:ascii="Arial" w:eastAsiaTheme="minorHAnsi" w:hAnsi="Arial" w:cs="Arial"/>
          <w:lang w:eastAsia="en-US"/>
        </w:rPr>
        <w:t>l</w:t>
      </w:r>
      <w:r w:rsidR="007C7A84">
        <w:rPr>
          <w:rFonts w:ascii="Arial" w:eastAsiaTheme="minorHAnsi" w:hAnsi="Arial" w:cs="Arial"/>
          <w:lang w:eastAsia="en-US"/>
        </w:rPr>
        <w:t>a Società Cooperativa/</w:t>
      </w:r>
      <w:r w:rsidR="00B8636A" w:rsidRPr="009A102A">
        <w:rPr>
          <w:rFonts w:ascii="Arial" w:eastAsiaTheme="minorHAnsi" w:hAnsi="Arial" w:cs="Arial"/>
          <w:lang w:eastAsia="en-US"/>
        </w:rPr>
        <w:t>Associazione/Organizzazione</w:t>
      </w:r>
      <w:r w:rsidRPr="009A102A">
        <w:rPr>
          <w:rFonts w:ascii="Arial" w:eastAsiaTheme="minorHAnsi" w:hAnsi="Arial" w:cs="Arial"/>
          <w:lang w:eastAsia="en-US"/>
        </w:rPr>
        <w:t xml:space="preserve"> </w:t>
      </w:r>
      <w:r w:rsidR="009A102A" w:rsidRPr="009A102A">
        <w:rPr>
          <w:rFonts w:ascii="Arial" w:eastAsiaTheme="minorHAnsi" w:hAnsi="Arial" w:cs="Arial"/>
          <w:lang w:eastAsia="en-US"/>
        </w:rPr>
        <w:t xml:space="preserve">dovrà </w:t>
      </w:r>
      <w:r w:rsidRPr="009A102A">
        <w:rPr>
          <w:rFonts w:ascii="Arial" w:eastAsiaTheme="minorHAnsi" w:hAnsi="Arial" w:cs="Arial"/>
          <w:lang w:eastAsia="en-US"/>
        </w:rPr>
        <w:t>adotta</w:t>
      </w:r>
      <w:r w:rsidR="009A102A" w:rsidRPr="009A102A">
        <w:rPr>
          <w:rFonts w:ascii="Arial" w:eastAsiaTheme="minorHAnsi" w:hAnsi="Arial" w:cs="Arial"/>
          <w:lang w:eastAsia="en-US"/>
        </w:rPr>
        <w:t>re</w:t>
      </w:r>
      <w:r w:rsidRPr="009A102A">
        <w:rPr>
          <w:rFonts w:ascii="Arial" w:eastAsiaTheme="minorHAnsi" w:hAnsi="Arial" w:cs="Arial"/>
          <w:lang w:eastAsia="en-US"/>
        </w:rPr>
        <w:t xml:space="preserve"> i provvedimenti necessari. Trascorso tale termine, per il perdurare di situazioni difformi</w:t>
      </w:r>
      <w:r w:rsidR="00CA70FE" w:rsidRPr="009A102A">
        <w:rPr>
          <w:rFonts w:ascii="Arial" w:eastAsiaTheme="minorHAnsi" w:hAnsi="Arial" w:cs="Arial"/>
          <w:lang w:eastAsia="en-US"/>
        </w:rPr>
        <w:t xml:space="preserve"> </w:t>
      </w:r>
      <w:r w:rsidRPr="009A102A">
        <w:rPr>
          <w:rFonts w:ascii="Arial" w:eastAsiaTheme="minorHAnsi" w:hAnsi="Arial" w:cs="Arial"/>
          <w:lang w:eastAsia="en-US"/>
        </w:rPr>
        <w:t xml:space="preserve">dal presente atto o comunque incompatibili per il proseguimento della collaborazione, </w:t>
      </w:r>
      <w:r w:rsidR="009A102A" w:rsidRPr="009A102A">
        <w:rPr>
          <w:rFonts w:ascii="Arial" w:eastAsiaTheme="minorHAnsi" w:hAnsi="Arial" w:cs="Arial"/>
          <w:lang w:eastAsia="en-US"/>
        </w:rPr>
        <w:t>il Comune</w:t>
      </w:r>
      <w:r w:rsidRPr="009A102A">
        <w:rPr>
          <w:rFonts w:ascii="Arial" w:eastAsiaTheme="minorHAnsi" w:hAnsi="Arial" w:cs="Arial"/>
          <w:lang w:eastAsia="en-US"/>
        </w:rPr>
        <w:t xml:space="preserve"> ha la facoltà di recedere dall</w:t>
      </w:r>
      <w:r w:rsidR="009F5EDB">
        <w:rPr>
          <w:rFonts w:ascii="Arial" w:eastAsiaTheme="minorHAnsi" w:hAnsi="Arial" w:cs="Arial"/>
          <w:lang w:eastAsia="en-US"/>
        </w:rPr>
        <w:t>’accordo</w:t>
      </w:r>
      <w:r w:rsidRPr="009A102A">
        <w:rPr>
          <w:rFonts w:ascii="Arial" w:eastAsiaTheme="minorHAnsi" w:hAnsi="Arial" w:cs="Arial"/>
          <w:lang w:eastAsia="en-US"/>
        </w:rPr>
        <w:t xml:space="preserve">, comunicandolo per iscritto </w:t>
      </w:r>
      <w:r w:rsidR="009A102A" w:rsidRPr="009A102A">
        <w:rPr>
          <w:rFonts w:ascii="Arial" w:eastAsiaTheme="minorHAnsi" w:hAnsi="Arial" w:cs="Arial"/>
          <w:lang w:eastAsia="en-US"/>
        </w:rPr>
        <w:t>a</w:t>
      </w:r>
      <w:r w:rsidR="00B8636A" w:rsidRPr="009A102A">
        <w:rPr>
          <w:rFonts w:ascii="Arial" w:eastAsiaTheme="minorHAnsi" w:hAnsi="Arial" w:cs="Arial"/>
          <w:lang w:eastAsia="en-US"/>
        </w:rPr>
        <w:t xml:space="preserve">ll’Associazione/Organizzazione </w:t>
      </w:r>
      <w:r w:rsidRPr="009A102A">
        <w:rPr>
          <w:rFonts w:ascii="Arial" w:eastAsiaTheme="minorHAnsi" w:hAnsi="Arial" w:cs="Arial"/>
          <w:lang w:eastAsia="en-US"/>
        </w:rPr>
        <w:t>stessa.</w:t>
      </w:r>
    </w:p>
    <w:p w:rsidR="002C61D7" w:rsidRPr="009A102A" w:rsidRDefault="001F5F0E" w:rsidP="00DE0628">
      <w:pPr>
        <w:pStyle w:val="Paragrafoelenco"/>
        <w:numPr>
          <w:ilvl w:val="0"/>
          <w:numId w:val="41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 w:rsidRPr="009A102A">
        <w:rPr>
          <w:rFonts w:ascii="Arial" w:eastAsiaTheme="minorHAnsi" w:hAnsi="Arial" w:cs="Arial"/>
          <w:lang w:eastAsia="en-US"/>
        </w:rPr>
        <w:t>Per seri e comprovati motivi di forza maggiore l</w:t>
      </w:r>
      <w:r w:rsidR="007C7A84">
        <w:rPr>
          <w:rFonts w:ascii="Arial" w:eastAsiaTheme="minorHAnsi" w:hAnsi="Arial" w:cs="Arial"/>
          <w:lang w:eastAsia="en-US"/>
        </w:rPr>
        <w:t>a Società Cooperativa/</w:t>
      </w:r>
      <w:r w:rsidR="00B8636A" w:rsidRPr="009A102A">
        <w:rPr>
          <w:rFonts w:ascii="Arial" w:eastAsiaTheme="minorHAnsi" w:hAnsi="Arial" w:cs="Arial"/>
          <w:lang w:eastAsia="en-US"/>
        </w:rPr>
        <w:t>Associazione/Organizzazione</w:t>
      </w:r>
      <w:r w:rsidRPr="009A102A">
        <w:rPr>
          <w:rFonts w:ascii="Arial" w:eastAsiaTheme="minorHAnsi" w:hAnsi="Arial" w:cs="Arial"/>
          <w:lang w:eastAsia="en-US"/>
        </w:rPr>
        <w:t xml:space="preserve"> potrà recedere dal presente </w:t>
      </w:r>
      <w:r w:rsidR="009F5EDB">
        <w:rPr>
          <w:rFonts w:ascii="Arial" w:eastAsiaTheme="minorHAnsi" w:hAnsi="Arial" w:cs="Arial"/>
          <w:lang w:eastAsia="en-US"/>
        </w:rPr>
        <w:t>accordo</w:t>
      </w:r>
      <w:r w:rsidRPr="009A102A">
        <w:rPr>
          <w:rFonts w:ascii="Arial" w:eastAsiaTheme="minorHAnsi" w:hAnsi="Arial" w:cs="Arial"/>
          <w:lang w:eastAsia="en-US"/>
        </w:rPr>
        <w:t xml:space="preserve"> con</w:t>
      </w:r>
      <w:r w:rsidR="00CA70FE" w:rsidRPr="009A102A">
        <w:rPr>
          <w:rFonts w:ascii="Arial" w:eastAsiaTheme="minorHAnsi" w:hAnsi="Arial" w:cs="Arial"/>
          <w:lang w:eastAsia="en-US"/>
        </w:rPr>
        <w:t xml:space="preserve"> </w:t>
      </w:r>
      <w:r w:rsidRPr="009A102A">
        <w:rPr>
          <w:rFonts w:ascii="Arial" w:eastAsiaTheme="minorHAnsi" w:hAnsi="Arial" w:cs="Arial"/>
          <w:lang w:eastAsia="en-US"/>
        </w:rPr>
        <w:t xml:space="preserve">un preavviso di almeno 15 giorni a mezzo lettera raccomandata con avviso di ricevimento. </w:t>
      </w:r>
    </w:p>
    <w:p w:rsidR="00961075" w:rsidRDefault="00961075" w:rsidP="00CA70FE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9A102A" w:rsidRPr="002A7DF0" w:rsidRDefault="009A102A" w:rsidP="009A102A">
      <w:pPr>
        <w:pStyle w:val="Titolo1"/>
        <w:spacing w:line="240" w:lineRule="auto"/>
      </w:pPr>
      <w:r>
        <w:rPr>
          <w:rFonts w:ascii="Arial" w:hAnsi="Arial" w:cs="Arial"/>
          <w:sz w:val="24"/>
          <w:szCs w:val="24"/>
        </w:rPr>
        <w:t>Articolo 10 – Modifiche</w:t>
      </w:r>
    </w:p>
    <w:p w:rsidR="009A102A" w:rsidRPr="009A102A" w:rsidRDefault="009A102A" w:rsidP="00DE0628">
      <w:pPr>
        <w:pStyle w:val="Paragrafoelenco"/>
        <w:numPr>
          <w:ilvl w:val="0"/>
          <w:numId w:val="42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 w:rsidRPr="009A102A">
        <w:rPr>
          <w:rFonts w:ascii="Arial" w:eastAsiaTheme="minorHAnsi" w:hAnsi="Arial" w:cs="Arial"/>
          <w:lang w:eastAsia="en-US"/>
        </w:rPr>
        <w:t xml:space="preserve">Eventuali modifiche del presente accordo dovranno essere concordate tra le parti ed avranno vigore dalla data di sottoscrizione delle modifiche stesse. </w:t>
      </w:r>
    </w:p>
    <w:p w:rsidR="009A102A" w:rsidRPr="00795B05" w:rsidRDefault="009A102A" w:rsidP="009A102A">
      <w:pPr>
        <w:ind w:left="426"/>
        <w:rPr>
          <w:rFonts w:ascii="Arial" w:hAnsi="Arial" w:cs="Arial"/>
          <w:sz w:val="16"/>
          <w:szCs w:val="16"/>
        </w:rPr>
      </w:pPr>
    </w:p>
    <w:p w:rsidR="009A102A" w:rsidRPr="00B40FB6" w:rsidRDefault="009A102A" w:rsidP="009A102A">
      <w:pPr>
        <w:pStyle w:val="Titolo1"/>
        <w:spacing w:line="240" w:lineRule="auto"/>
        <w:rPr>
          <w:rFonts w:ascii="Arial" w:hAnsi="Arial" w:cs="Arial"/>
          <w:sz w:val="10"/>
          <w:szCs w:val="10"/>
        </w:rPr>
      </w:pPr>
    </w:p>
    <w:p w:rsidR="009A102A" w:rsidRPr="00B40FB6" w:rsidRDefault="009A102A" w:rsidP="009A102A">
      <w:pPr>
        <w:rPr>
          <w:sz w:val="10"/>
          <w:szCs w:val="10"/>
        </w:rPr>
      </w:pPr>
    </w:p>
    <w:p w:rsidR="009A102A" w:rsidRPr="005B2E77" w:rsidRDefault="009A102A" w:rsidP="009A102A">
      <w:pPr>
        <w:pStyle w:val="Titolo1"/>
        <w:spacing w:line="240" w:lineRule="auto"/>
        <w:rPr>
          <w:rFonts w:ascii="Arial" w:hAnsi="Arial" w:cs="Arial"/>
          <w:sz w:val="24"/>
          <w:szCs w:val="24"/>
        </w:rPr>
      </w:pPr>
      <w:r w:rsidRPr="005B2E77">
        <w:rPr>
          <w:rFonts w:ascii="Arial" w:hAnsi="Arial" w:cs="Arial"/>
          <w:sz w:val="24"/>
          <w:szCs w:val="24"/>
        </w:rPr>
        <w:t xml:space="preserve">Articolo </w:t>
      </w:r>
      <w:r>
        <w:rPr>
          <w:rFonts w:ascii="Arial" w:hAnsi="Arial" w:cs="Arial"/>
          <w:sz w:val="24"/>
          <w:szCs w:val="24"/>
        </w:rPr>
        <w:t>11</w:t>
      </w:r>
      <w:r w:rsidRPr="005B2E77">
        <w:rPr>
          <w:rFonts w:ascii="Arial" w:hAnsi="Arial" w:cs="Arial"/>
          <w:sz w:val="24"/>
          <w:szCs w:val="24"/>
        </w:rPr>
        <w:t xml:space="preserve"> – Registrazione dell’accordo</w:t>
      </w:r>
    </w:p>
    <w:p w:rsidR="009A102A" w:rsidRPr="009A102A" w:rsidRDefault="009A102A" w:rsidP="00DE0628">
      <w:pPr>
        <w:pStyle w:val="Paragrafoelenco"/>
        <w:numPr>
          <w:ilvl w:val="0"/>
          <w:numId w:val="43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I</w:t>
      </w:r>
      <w:r w:rsidRPr="009A102A">
        <w:rPr>
          <w:rFonts w:ascii="Arial" w:eastAsiaTheme="minorHAnsi" w:hAnsi="Arial" w:cs="Arial"/>
          <w:lang w:eastAsia="en-US"/>
        </w:rPr>
        <w:t>l presente Accordo sarà registrato solo in caso d’uso con spese a totale carico della parte richiedente.</w:t>
      </w:r>
    </w:p>
    <w:p w:rsidR="009A102A" w:rsidRPr="009A102A" w:rsidRDefault="009A102A" w:rsidP="009A102A">
      <w:pPr>
        <w:pStyle w:val="Corpotesto"/>
        <w:keepNext/>
        <w:numPr>
          <w:ilvl w:val="12"/>
          <w:numId w:val="0"/>
        </w:numPr>
        <w:spacing w:line="240" w:lineRule="auto"/>
        <w:jc w:val="center"/>
        <w:outlineLvl w:val="0"/>
        <w:rPr>
          <w:b/>
          <w:sz w:val="10"/>
          <w:szCs w:val="10"/>
        </w:rPr>
      </w:pPr>
    </w:p>
    <w:p w:rsidR="009A102A" w:rsidRPr="001D7BB5" w:rsidRDefault="009A102A" w:rsidP="009A102A">
      <w:pPr>
        <w:pStyle w:val="Corpotesto"/>
        <w:keepNext/>
        <w:numPr>
          <w:ilvl w:val="12"/>
          <w:numId w:val="0"/>
        </w:numPr>
        <w:spacing w:line="240" w:lineRule="auto"/>
        <w:jc w:val="center"/>
        <w:outlineLvl w:val="0"/>
        <w:rPr>
          <w:b/>
          <w:sz w:val="24"/>
          <w:szCs w:val="24"/>
        </w:rPr>
      </w:pPr>
      <w:r w:rsidRPr="001D7BB5">
        <w:rPr>
          <w:b/>
          <w:sz w:val="24"/>
          <w:szCs w:val="24"/>
        </w:rPr>
        <w:t xml:space="preserve">Articolo </w:t>
      </w:r>
      <w:r>
        <w:rPr>
          <w:b/>
          <w:sz w:val="24"/>
          <w:szCs w:val="24"/>
        </w:rPr>
        <w:t>12 - Rinvio</w:t>
      </w:r>
    </w:p>
    <w:p w:rsidR="009A102A" w:rsidRDefault="009A102A" w:rsidP="00DE0628">
      <w:pPr>
        <w:pStyle w:val="Paragrafoelenco"/>
        <w:numPr>
          <w:ilvl w:val="0"/>
          <w:numId w:val="44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P</w:t>
      </w:r>
      <w:r w:rsidRPr="009A102A">
        <w:rPr>
          <w:rFonts w:ascii="Arial" w:eastAsiaTheme="minorHAnsi" w:hAnsi="Arial" w:cs="Arial"/>
          <w:lang w:eastAsia="en-US"/>
        </w:rPr>
        <w:t>er tutto quanto non  espressamente previsto dal presente Accordo si fa rinvio alle norme del Codice Civile e alle disposizioni legislative nazionali e regionali che regolano l’attività in parola.</w:t>
      </w:r>
    </w:p>
    <w:p w:rsidR="009A102A" w:rsidRPr="009A102A" w:rsidRDefault="009A102A" w:rsidP="009A102A">
      <w:pPr>
        <w:pStyle w:val="Paragrafoelenco"/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9A102A" w:rsidRDefault="009A102A" w:rsidP="009A102A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</w:rPr>
      </w:pPr>
      <w:r w:rsidRPr="001D7BB5">
        <w:rPr>
          <w:rFonts w:ascii="Arial" w:hAnsi="Arial" w:cs="Arial"/>
        </w:rPr>
        <w:t>Letto, approvato e sottoscritto</w:t>
      </w:r>
    </w:p>
    <w:p w:rsidR="009A102A" w:rsidRPr="009172EA" w:rsidRDefault="009A102A" w:rsidP="009A102A">
      <w:pPr>
        <w:rPr>
          <w:rFonts w:ascii="Arial" w:hAnsi="Arial" w:cs="Arial"/>
          <w:b/>
          <w:color w:val="000000"/>
          <w:sz w:val="6"/>
          <w:szCs w:val="6"/>
        </w:rPr>
      </w:pPr>
    </w:p>
    <w:p w:rsidR="009A102A" w:rsidRDefault="009A102A" w:rsidP="009A102A">
      <w:pPr>
        <w:numPr>
          <w:ilvl w:val="12"/>
          <w:numId w:val="0"/>
        </w:numPr>
        <w:spacing w:after="60"/>
        <w:jc w:val="center"/>
        <w:rPr>
          <w:rFonts w:ascii="Arial" w:hAnsi="Arial" w:cs="Arial"/>
        </w:rPr>
      </w:pPr>
      <w:r>
        <w:rPr>
          <w:rFonts w:ascii="Arial" w:hAnsi="Arial" w:cs="Arial"/>
        </w:rPr>
        <w:t>per il Comune di Brescia.</w:t>
      </w:r>
    </w:p>
    <w:p w:rsidR="009A102A" w:rsidRDefault="009A102A" w:rsidP="009A102A">
      <w:pPr>
        <w:numPr>
          <w:ilvl w:val="12"/>
          <w:numId w:val="0"/>
        </w:num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Il Responsabile del Settore </w:t>
      </w:r>
    </w:p>
    <w:p w:rsidR="009A102A" w:rsidRDefault="009A102A" w:rsidP="009A102A">
      <w:pPr>
        <w:numPr>
          <w:ilvl w:val="12"/>
          <w:numId w:val="0"/>
        </w:numPr>
        <w:jc w:val="center"/>
        <w:rPr>
          <w:rFonts w:ascii="Arial" w:hAnsi="Arial" w:cs="Arial"/>
        </w:rPr>
      </w:pPr>
      <w:r>
        <w:rPr>
          <w:rFonts w:ascii="Arial" w:hAnsi="Arial" w:cs="Arial"/>
        </w:rPr>
        <w:t>Servizi Sociali per la persona,</w:t>
      </w:r>
    </w:p>
    <w:p w:rsidR="009A102A" w:rsidRDefault="009A102A" w:rsidP="009A102A">
      <w:pPr>
        <w:numPr>
          <w:ilvl w:val="12"/>
          <w:numId w:val="0"/>
        </w:numPr>
        <w:jc w:val="center"/>
        <w:rPr>
          <w:rFonts w:ascii="Arial" w:hAnsi="Arial" w:cs="Arial"/>
        </w:rPr>
      </w:pPr>
      <w:r>
        <w:rPr>
          <w:rFonts w:ascii="Arial" w:hAnsi="Arial" w:cs="Arial"/>
        </w:rPr>
        <w:t>la famiglia e la comunità</w:t>
      </w:r>
    </w:p>
    <w:p w:rsidR="00DE0628" w:rsidRDefault="00DE0628" w:rsidP="009A102A">
      <w:pPr>
        <w:numPr>
          <w:ilvl w:val="12"/>
          <w:numId w:val="0"/>
        </w:numPr>
        <w:jc w:val="center"/>
        <w:rPr>
          <w:rFonts w:ascii="Arial" w:hAnsi="Arial" w:cs="Arial"/>
        </w:rPr>
      </w:pPr>
    </w:p>
    <w:p w:rsidR="009A102A" w:rsidRDefault="009A102A" w:rsidP="009A102A">
      <w:pPr>
        <w:numPr>
          <w:ilvl w:val="12"/>
          <w:numId w:val="0"/>
        </w:numPr>
        <w:spacing w:line="360" w:lineRule="auto"/>
        <w:jc w:val="center"/>
        <w:rPr>
          <w:rFonts w:ascii="Arial" w:hAnsi="Arial" w:cs="Arial"/>
          <w:b/>
        </w:rPr>
      </w:pPr>
      <w:r w:rsidRPr="006D2D41">
        <w:rPr>
          <w:rFonts w:ascii="Arial" w:hAnsi="Arial" w:cs="Arial"/>
          <w:b/>
        </w:rPr>
        <w:t>………………………………</w:t>
      </w:r>
    </w:p>
    <w:p w:rsidR="00DE0628" w:rsidRPr="006D2D41" w:rsidRDefault="00DE0628" w:rsidP="009A102A">
      <w:pPr>
        <w:numPr>
          <w:ilvl w:val="12"/>
          <w:numId w:val="0"/>
        </w:numPr>
        <w:spacing w:line="360" w:lineRule="auto"/>
        <w:jc w:val="center"/>
        <w:rPr>
          <w:rFonts w:ascii="Arial" w:hAnsi="Arial" w:cs="Arial"/>
          <w:b/>
        </w:rPr>
      </w:pPr>
    </w:p>
    <w:p w:rsidR="009A102A" w:rsidRDefault="009A102A" w:rsidP="009A102A">
      <w:pPr>
        <w:numPr>
          <w:ilvl w:val="12"/>
          <w:numId w:val="0"/>
        </w:numPr>
        <w:spacing w:after="60"/>
        <w:jc w:val="center"/>
        <w:rPr>
          <w:rFonts w:ascii="Arial" w:hAnsi="Arial" w:cs="Arial"/>
        </w:rPr>
      </w:pPr>
      <w:r w:rsidRPr="006D2D41">
        <w:rPr>
          <w:rFonts w:ascii="Arial" w:hAnsi="Arial" w:cs="Arial"/>
        </w:rPr>
        <w:t xml:space="preserve">per </w:t>
      </w:r>
      <w:r w:rsidR="007C7A84">
        <w:rPr>
          <w:rFonts w:ascii="Arial" w:hAnsi="Arial" w:cs="Arial"/>
        </w:rPr>
        <w:t>la Società Cooperativa/</w:t>
      </w:r>
      <w:r>
        <w:rPr>
          <w:rFonts w:ascii="Arial" w:hAnsi="Arial" w:cs="Arial"/>
        </w:rPr>
        <w:t>Associazione/Organizzazione</w:t>
      </w:r>
    </w:p>
    <w:p w:rsidR="00E253FF" w:rsidRDefault="009A102A" w:rsidP="009A102A">
      <w:pPr>
        <w:numPr>
          <w:ilvl w:val="12"/>
          <w:numId w:val="0"/>
        </w:numPr>
        <w:spacing w:after="60"/>
        <w:jc w:val="center"/>
        <w:rPr>
          <w:rFonts w:ascii="Arial" w:hAnsi="Arial" w:cs="Arial"/>
        </w:rPr>
      </w:pPr>
      <w:r>
        <w:rPr>
          <w:rFonts w:ascii="Arial" w:hAnsi="Arial" w:cs="Arial"/>
        </w:rPr>
        <w:t>Il Legale Rappresentante</w:t>
      </w:r>
    </w:p>
    <w:p w:rsidR="00DE0628" w:rsidRDefault="00DE0628" w:rsidP="009A102A">
      <w:pPr>
        <w:numPr>
          <w:ilvl w:val="12"/>
          <w:numId w:val="0"/>
        </w:numPr>
        <w:spacing w:after="60"/>
        <w:jc w:val="center"/>
        <w:rPr>
          <w:rFonts w:ascii="Arial" w:hAnsi="Arial" w:cs="Arial"/>
        </w:rPr>
      </w:pPr>
    </w:p>
    <w:p w:rsidR="00DE0628" w:rsidRDefault="00DE0628" w:rsidP="00DE0628">
      <w:pPr>
        <w:numPr>
          <w:ilvl w:val="12"/>
          <w:numId w:val="0"/>
        </w:numPr>
        <w:spacing w:line="360" w:lineRule="auto"/>
        <w:jc w:val="center"/>
        <w:rPr>
          <w:rFonts w:ascii="Arial" w:hAnsi="Arial" w:cs="Arial"/>
          <w:b/>
        </w:rPr>
      </w:pPr>
      <w:r w:rsidRPr="006D2D41">
        <w:rPr>
          <w:rFonts w:ascii="Arial" w:hAnsi="Arial" w:cs="Arial"/>
          <w:b/>
        </w:rPr>
        <w:t>………………………………</w:t>
      </w:r>
    </w:p>
    <w:p w:rsidR="00DE0628" w:rsidRDefault="00DE0628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DE0628" w:rsidRDefault="00DE0628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DE0628" w:rsidRDefault="00DE0628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DE0628" w:rsidRDefault="00DE0628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DE0628" w:rsidRDefault="00DE0628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DE0628" w:rsidRDefault="00DE0628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DE0628" w:rsidRDefault="00DE0628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7C7A84" w:rsidRDefault="007C7A84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BB08B1" w:rsidRDefault="00BB08B1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BB08B1" w:rsidRDefault="00BB08B1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BB08B1" w:rsidRDefault="00BB08B1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BB08B1" w:rsidRDefault="00BB08B1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BB08B1" w:rsidRDefault="00BB08B1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p w:rsidR="00DE0628" w:rsidRDefault="00DE0628" w:rsidP="009A102A">
      <w:pPr>
        <w:numPr>
          <w:ilvl w:val="12"/>
          <w:numId w:val="0"/>
        </w:numPr>
        <w:spacing w:after="60"/>
        <w:jc w:val="center"/>
        <w:rPr>
          <w:b/>
          <w:sz w:val="22"/>
          <w:szCs w:val="22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798"/>
      </w:tblGrid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SCHEDA ATTIVITA’</w:t>
            </w:r>
          </w:p>
        </w:tc>
      </w:tr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ATTIVITA’ PROMOSSA DA: (denominazione e contatti)</w:t>
            </w: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DESCRIZIONE ATTIVITA’:</w:t>
            </w: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</w:tc>
      </w:tr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NUMERO DI PERSONE NECESSARIE PER LO SVOLGIMENTO DELL’ATTIVITA’</w:t>
            </w:r>
          </w:p>
        </w:tc>
      </w:tr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DURATA</w:t>
            </w:r>
          </w:p>
        </w:tc>
      </w:tr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MATERIALI / STRUMENTI DI USO PERSONALE</w:t>
            </w: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</w:tc>
      </w:tr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FORNITI DA:</w:t>
            </w: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</w:tc>
      </w:tr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MATERIALI/STRUMENTI DI USO COLLETTIVO:</w:t>
            </w: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</w:tc>
      </w:tr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FORNITI DA:</w:t>
            </w: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</w:tc>
      </w:tr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RESPONSABILE ATTIVITA’ E SUPERVISIONE (nome, cognome e contatti)</w:t>
            </w: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</w:tc>
      </w:tr>
      <w:tr w:rsidR="00E253FF" w:rsidTr="00835B95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FF" w:rsidRDefault="00E253FF" w:rsidP="00835B9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LUOGO PRESSO CUI SI SVOLGE L’ATTIVITA’ (indirizzo completo)</w:t>
            </w:r>
          </w:p>
          <w:p w:rsidR="00E253FF" w:rsidRDefault="00E253FF" w:rsidP="00835B95">
            <w:pPr>
              <w:jc w:val="both"/>
              <w:rPr>
                <w:rFonts w:ascii="Arial" w:hAnsi="Arial" w:cs="Arial"/>
              </w:rPr>
            </w:pPr>
          </w:p>
        </w:tc>
      </w:tr>
    </w:tbl>
    <w:p w:rsidR="00E253FF" w:rsidRDefault="00E253FF" w:rsidP="00E253FF">
      <w:pPr>
        <w:jc w:val="both"/>
      </w:pPr>
    </w:p>
    <w:p w:rsidR="00E253FF" w:rsidRDefault="00E253FF" w:rsidP="00E253FF">
      <w:pPr>
        <w:jc w:val="both"/>
      </w:pPr>
    </w:p>
    <w:p w:rsidR="00E253FF" w:rsidRDefault="00E253FF" w:rsidP="00E253FF">
      <w:pPr>
        <w:jc w:val="center"/>
        <w:rPr>
          <w:rFonts w:ascii="Arial" w:hAnsi="Arial" w:cs="Arial"/>
          <w:b/>
        </w:rPr>
      </w:pPr>
      <w:r w:rsidRPr="001F5F0E">
        <w:rPr>
          <w:rFonts w:ascii="Arial" w:hAnsi="Arial" w:cs="Arial"/>
          <w:b/>
        </w:rPr>
        <w:t>Il Responsabile</w:t>
      </w:r>
    </w:p>
    <w:p w:rsidR="00E253FF" w:rsidRDefault="00E253FF" w:rsidP="00E253FF">
      <w:pPr>
        <w:jc w:val="center"/>
        <w:rPr>
          <w:rFonts w:ascii="Arial" w:hAnsi="Arial" w:cs="Arial"/>
          <w:b/>
        </w:rPr>
      </w:pPr>
    </w:p>
    <w:p w:rsidR="00E253FF" w:rsidRPr="001F5F0E" w:rsidRDefault="00E253FF" w:rsidP="00E253F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(__________________________)</w:t>
      </w:r>
    </w:p>
    <w:p w:rsidR="00E253FF" w:rsidRPr="003968D7" w:rsidRDefault="00E253FF" w:rsidP="00E253FF">
      <w:pPr>
        <w:pStyle w:val="Corpodeltesto50"/>
        <w:shd w:val="clear" w:color="auto" w:fill="auto"/>
        <w:spacing w:line="360" w:lineRule="auto"/>
        <w:rPr>
          <w:b w:val="0"/>
          <w:sz w:val="22"/>
          <w:szCs w:val="22"/>
        </w:rPr>
      </w:pPr>
    </w:p>
    <w:sectPr w:rsidR="00E253FF" w:rsidRPr="003968D7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BD1" w:rsidRDefault="003C2BD1" w:rsidP="008A1204">
      <w:r>
        <w:separator/>
      </w:r>
    </w:p>
  </w:endnote>
  <w:endnote w:type="continuationSeparator" w:id="0">
    <w:p w:rsidR="003C2BD1" w:rsidRDefault="003C2BD1" w:rsidP="008A1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BD1" w:rsidRDefault="003C2BD1" w:rsidP="008A1204">
      <w:r>
        <w:separator/>
      </w:r>
    </w:p>
  </w:footnote>
  <w:footnote w:type="continuationSeparator" w:id="0">
    <w:p w:rsidR="003C2BD1" w:rsidRDefault="003C2BD1" w:rsidP="008A12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204" w:rsidRPr="0011674C" w:rsidRDefault="003C2BD1" w:rsidP="0011674C">
    <w:pPr>
      <w:pStyle w:val="Intestazione"/>
      <w:jc w:val="right"/>
      <w:rPr>
        <w:rFonts w:ascii="Arial" w:hAnsi="Arial" w:cs="Arial"/>
        <w:b/>
      </w:rPr>
    </w:pPr>
    <w:sdt>
      <w:sdtPr>
        <w:id w:val="1398928861"/>
        <w:docPartObj>
          <w:docPartGallery w:val="Page Numbers (Margins)"/>
          <w:docPartUnique/>
        </w:docPartObj>
      </w:sdtPr>
      <w:sdtEndPr/>
      <w:sdtContent>
        <w:r w:rsidR="008A1204">
          <w:rPr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9240271" wp14:editId="657E7D6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Rettangol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204" w:rsidRDefault="008A1204">
                              <w:pPr>
                                <w:pStyle w:val="Pidipagin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Pag.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11674C" w:rsidRPr="0011674C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8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ttangolo 3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" o:allowincell="f" filled="f" stroked="f">
                  <v:textbox style="layout-flow:vertical;mso-layout-flow-alt:bottom-to-top;mso-fit-shape-to-text:t">
                    <w:txbxContent>
                      <w:p w:rsidR="008A1204" w:rsidRDefault="008A1204">
                        <w:pPr>
                          <w:pStyle w:val="Pidipagin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Pag.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11674C" w:rsidRPr="0011674C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8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11674C" w:rsidRPr="0011674C">
      <w:rPr>
        <w:rFonts w:ascii="Arial" w:hAnsi="Arial" w:cs="Arial"/>
        <w:b/>
      </w:rPr>
      <w:t>Allegato a)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numFmt w:val="bullet"/>
      <w:lvlText w:val="−"/>
      <w:lvlJc w:val="left"/>
      <w:pPr>
        <w:tabs>
          <w:tab w:val="num" w:pos="0"/>
        </w:tabs>
        <w:ind w:left="1440" w:hanging="360"/>
      </w:pPr>
      <w:rPr>
        <w:rFonts w:ascii="Arial" w:hAnsi="Arial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>
    <w:nsid w:val="00A14DCA"/>
    <w:multiLevelType w:val="hybridMultilevel"/>
    <w:tmpl w:val="BC3E22DE"/>
    <w:lvl w:ilvl="0" w:tplc="DD76A208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3A5837"/>
    <w:multiLevelType w:val="hybridMultilevel"/>
    <w:tmpl w:val="E7069656"/>
    <w:lvl w:ilvl="0" w:tplc="000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960B6F"/>
    <w:multiLevelType w:val="hybridMultilevel"/>
    <w:tmpl w:val="3842C4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7B073A"/>
    <w:multiLevelType w:val="hybridMultilevel"/>
    <w:tmpl w:val="CEE4788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464C02"/>
    <w:multiLevelType w:val="hybridMultilevel"/>
    <w:tmpl w:val="525C2CA0"/>
    <w:lvl w:ilvl="0" w:tplc="00000004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BB38AD"/>
    <w:multiLevelType w:val="hybridMultilevel"/>
    <w:tmpl w:val="627C8E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3D279A"/>
    <w:multiLevelType w:val="hybridMultilevel"/>
    <w:tmpl w:val="0CF44A72"/>
    <w:lvl w:ilvl="0" w:tplc="3B84A94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8A211D"/>
    <w:multiLevelType w:val="hybridMultilevel"/>
    <w:tmpl w:val="E246191E"/>
    <w:lvl w:ilvl="0" w:tplc="367A631E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3F6BDF"/>
    <w:multiLevelType w:val="hybridMultilevel"/>
    <w:tmpl w:val="3B0A4BD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38581F"/>
    <w:multiLevelType w:val="hybridMultilevel"/>
    <w:tmpl w:val="B71431CC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3E5323"/>
    <w:multiLevelType w:val="hybridMultilevel"/>
    <w:tmpl w:val="68B44D32"/>
    <w:lvl w:ilvl="0" w:tplc="0410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2A78708E"/>
    <w:multiLevelType w:val="hybridMultilevel"/>
    <w:tmpl w:val="8FF6354C"/>
    <w:lvl w:ilvl="0" w:tplc="51F4635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00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EE33AD"/>
    <w:multiLevelType w:val="hybridMultilevel"/>
    <w:tmpl w:val="0CF8D142"/>
    <w:lvl w:ilvl="0" w:tplc="D272F7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5A85E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ED6A79"/>
    <w:multiLevelType w:val="hybridMultilevel"/>
    <w:tmpl w:val="D24C4F04"/>
    <w:lvl w:ilvl="0" w:tplc="A8545316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E363C3"/>
    <w:multiLevelType w:val="hybridMultilevel"/>
    <w:tmpl w:val="69EAAFEC"/>
    <w:lvl w:ilvl="0" w:tplc="35126A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B863DED"/>
    <w:multiLevelType w:val="hybridMultilevel"/>
    <w:tmpl w:val="4998D2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03325C"/>
    <w:multiLevelType w:val="hybridMultilevel"/>
    <w:tmpl w:val="2FE4A72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A85616"/>
    <w:multiLevelType w:val="hybridMultilevel"/>
    <w:tmpl w:val="FC5055EA"/>
    <w:lvl w:ilvl="0" w:tplc="00000004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67C6B10E">
      <w:start w:val="1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F169AB"/>
    <w:multiLevelType w:val="hybridMultilevel"/>
    <w:tmpl w:val="2FE4A72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6D1518"/>
    <w:multiLevelType w:val="hybridMultilevel"/>
    <w:tmpl w:val="BEB837C6"/>
    <w:lvl w:ilvl="0" w:tplc="51F4635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1300D6"/>
    <w:multiLevelType w:val="hybridMultilevel"/>
    <w:tmpl w:val="9CF023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965ACD"/>
    <w:multiLevelType w:val="hybridMultilevel"/>
    <w:tmpl w:val="2FE4A72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A559AA"/>
    <w:multiLevelType w:val="hybridMultilevel"/>
    <w:tmpl w:val="1B6437D2"/>
    <w:lvl w:ilvl="0" w:tplc="0410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9">
    <w:nsid w:val="593F7F03"/>
    <w:multiLevelType w:val="hybridMultilevel"/>
    <w:tmpl w:val="CB341E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7F3886"/>
    <w:multiLevelType w:val="hybridMultilevel"/>
    <w:tmpl w:val="3FC8284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846B7B"/>
    <w:multiLevelType w:val="hybridMultilevel"/>
    <w:tmpl w:val="7EAACC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005F98"/>
    <w:multiLevelType w:val="hybridMultilevel"/>
    <w:tmpl w:val="92A8BE0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D82488"/>
    <w:multiLevelType w:val="hybridMultilevel"/>
    <w:tmpl w:val="8FAC22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AA1C4D"/>
    <w:multiLevelType w:val="hybridMultilevel"/>
    <w:tmpl w:val="DE3674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0F33FA"/>
    <w:multiLevelType w:val="hybridMultilevel"/>
    <w:tmpl w:val="138C48C0"/>
    <w:lvl w:ilvl="0" w:tplc="290CFD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3963F4"/>
    <w:multiLevelType w:val="hybridMultilevel"/>
    <w:tmpl w:val="3EA2175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73484C"/>
    <w:multiLevelType w:val="hybridMultilevel"/>
    <w:tmpl w:val="BDF6F84E"/>
    <w:lvl w:ilvl="0" w:tplc="0000000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DE6A82"/>
    <w:multiLevelType w:val="hybridMultilevel"/>
    <w:tmpl w:val="AA0657E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DF0459"/>
    <w:multiLevelType w:val="hybridMultilevel"/>
    <w:tmpl w:val="DCE84282"/>
    <w:lvl w:ilvl="0" w:tplc="A746A310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5E06434"/>
    <w:multiLevelType w:val="hybridMultilevel"/>
    <w:tmpl w:val="D80262AE"/>
    <w:lvl w:ilvl="0" w:tplc="2E747D0E">
      <w:start w:val="3"/>
      <w:numFmt w:val="bullet"/>
      <w:lvlText w:val="-"/>
      <w:lvlJc w:val="left"/>
      <w:pPr>
        <w:ind w:left="720" w:hanging="360"/>
      </w:pPr>
      <w:rPr>
        <w:rFonts w:ascii="Courier New" w:hAnsi="Courier New" w:hint="default"/>
        <w:b w:val="0"/>
        <w:i w:val="0"/>
        <w:caps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F0570D"/>
    <w:multiLevelType w:val="hybridMultilevel"/>
    <w:tmpl w:val="E36E8126"/>
    <w:lvl w:ilvl="0" w:tplc="0410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>
    <w:nsid w:val="786C1987"/>
    <w:multiLevelType w:val="hybridMultilevel"/>
    <w:tmpl w:val="08BA0D0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BF6569"/>
    <w:multiLevelType w:val="hybridMultilevel"/>
    <w:tmpl w:val="2FE4A72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9A54F8"/>
    <w:multiLevelType w:val="hybridMultilevel"/>
    <w:tmpl w:val="B0427E4C"/>
    <w:lvl w:ilvl="0" w:tplc="73586B10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A81767"/>
    <w:multiLevelType w:val="hybridMultilevel"/>
    <w:tmpl w:val="FE84955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10"/>
  </w:num>
  <w:num w:numId="8">
    <w:abstractNumId w:val="13"/>
  </w:num>
  <w:num w:numId="9">
    <w:abstractNumId w:val="15"/>
  </w:num>
  <w:num w:numId="10">
    <w:abstractNumId w:val="19"/>
  </w:num>
  <w:num w:numId="11">
    <w:abstractNumId w:val="7"/>
  </w:num>
  <w:num w:numId="12">
    <w:abstractNumId w:val="37"/>
  </w:num>
  <w:num w:numId="13">
    <w:abstractNumId w:val="23"/>
  </w:num>
  <w:num w:numId="14">
    <w:abstractNumId w:val="44"/>
  </w:num>
  <w:num w:numId="15">
    <w:abstractNumId w:val="20"/>
  </w:num>
  <w:num w:numId="16">
    <w:abstractNumId w:val="25"/>
  </w:num>
  <w:num w:numId="17">
    <w:abstractNumId w:val="17"/>
  </w:num>
  <w:num w:numId="18">
    <w:abstractNumId w:val="9"/>
  </w:num>
  <w:num w:numId="19">
    <w:abstractNumId w:val="36"/>
  </w:num>
  <w:num w:numId="20">
    <w:abstractNumId w:val="30"/>
  </w:num>
  <w:num w:numId="21">
    <w:abstractNumId w:val="14"/>
  </w:num>
  <w:num w:numId="22">
    <w:abstractNumId w:val="42"/>
  </w:num>
  <w:num w:numId="23">
    <w:abstractNumId w:val="32"/>
  </w:num>
  <w:num w:numId="24">
    <w:abstractNumId w:val="16"/>
  </w:num>
  <w:num w:numId="25">
    <w:abstractNumId w:val="28"/>
  </w:num>
  <w:num w:numId="26">
    <w:abstractNumId w:val="45"/>
  </w:num>
  <w:num w:numId="27">
    <w:abstractNumId w:val="31"/>
  </w:num>
  <w:num w:numId="28">
    <w:abstractNumId w:val="18"/>
  </w:num>
  <w:num w:numId="29">
    <w:abstractNumId w:val="38"/>
  </w:num>
  <w:num w:numId="30">
    <w:abstractNumId w:val="39"/>
  </w:num>
  <w:num w:numId="31">
    <w:abstractNumId w:val="11"/>
  </w:num>
  <w:num w:numId="32">
    <w:abstractNumId w:val="6"/>
  </w:num>
  <w:num w:numId="33">
    <w:abstractNumId w:val="35"/>
  </w:num>
  <w:num w:numId="34">
    <w:abstractNumId w:val="21"/>
  </w:num>
  <w:num w:numId="35">
    <w:abstractNumId w:val="12"/>
  </w:num>
  <w:num w:numId="36">
    <w:abstractNumId w:val="33"/>
  </w:num>
  <w:num w:numId="37">
    <w:abstractNumId w:val="26"/>
  </w:num>
  <w:num w:numId="38">
    <w:abstractNumId w:val="8"/>
  </w:num>
  <w:num w:numId="39">
    <w:abstractNumId w:val="34"/>
  </w:num>
  <w:num w:numId="40">
    <w:abstractNumId w:val="29"/>
  </w:num>
  <w:num w:numId="41">
    <w:abstractNumId w:val="24"/>
  </w:num>
  <w:num w:numId="42">
    <w:abstractNumId w:val="22"/>
  </w:num>
  <w:num w:numId="43">
    <w:abstractNumId w:val="27"/>
  </w:num>
  <w:num w:numId="44">
    <w:abstractNumId w:val="43"/>
  </w:num>
  <w:num w:numId="45">
    <w:abstractNumId w:val="41"/>
  </w:num>
  <w:num w:numId="4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E97"/>
    <w:rsid w:val="00010602"/>
    <w:rsid w:val="000514D8"/>
    <w:rsid w:val="000646CF"/>
    <w:rsid w:val="00067AFF"/>
    <w:rsid w:val="000946B0"/>
    <w:rsid w:val="000B58BD"/>
    <w:rsid w:val="000C2C6D"/>
    <w:rsid w:val="000E43ED"/>
    <w:rsid w:val="0011674C"/>
    <w:rsid w:val="00126755"/>
    <w:rsid w:val="001453C8"/>
    <w:rsid w:val="001853E9"/>
    <w:rsid w:val="001C3036"/>
    <w:rsid w:val="001F5F0E"/>
    <w:rsid w:val="00244A2E"/>
    <w:rsid w:val="002A58E6"/>
    <w:rsid w:val="002C2C96"/>
    <w:rsid w:val="002C61D7"/>
    <w:rsid w:val="002F23C0"/>
    <w:rsid w:val="00310B4C"/>
    <w:rsid w:val="003207C5"/>
    <w:rsid w:val="003628AA"/>
    <w:rsid w:val="003A4AAA"/>
    <w:rsid w:val="003C2BD1"/>
    <w:rsid w:val="003E2C95"/>
    <w:rsid w:val="0041238C"/>
    <w:rsid w:val="00471F49"/>
    <w:rsid w:val="00491680"/>
    <w:rsid w:val="00491FE4"/>
    <w:rsid w:val="0050221A"/>
    <w:rsid w:val="00523978"/>
    <w:rsid w:val="00597AD2"/>
    <w:rsid w:val="005D0E53"/>
    <w:rsid w:val="006A0494"/>
    <w:rsid w:val="006F598D"/>
    <w:rsid w:val="006F7666"/>
    <w:rsid w:val="0074191A"/>
    <w:rsid w:val="00750A11"/>
    <w:rsid w:val="0075366E"/>
    <w:rsid w:val="007C7A84"/>
    <w:rsid w:val="007D5CD9"/>
    <w:rsid w:val="00807B7D"/>
    <w:rsid w:val="00817826"/>
    <w:rsid w:val="008231C8"/>
    <w:rsid w:val="00894F77"/>
    <w:rsid w:val="008A1204"/>
    <w:rsid w:val="00907F91"/>
    <w:rsid w:val="00961075"/>
    <w:rsid w:val="009A102A"/>
    <w:rsid w:val="009B1556"/>
    <w:rsid w:val="009D54FF"/>
    <w:rsid w:val="009F5EDB"/>
    <w:rsid w:val="00AB6E97"/>
    <w:rsid w:val="00AB7D7D"/>
    <w:rsid w:val="00AF5CAC"/>
    <w:rsid w:val="00B34049"/>
    <w:rsid w:val="00B623B2"/>
    <w:rsid w:val="00B8636A"/>
    <w:rsid w:val="00B863DE"/>
    <w:rsid w:val="00BB08B1"/>
    <w:rsid w:val="00BD071A"/>
    <w:rsid w:val="00BF380E"/>
    <w:rsid w:val="00C05CB6"/>
    <w:rsid w:val="00C25B7F"/>
    <w:rsid w:val="00C44784"/>
    <w:rsid w:val="00C4701C"/>
    <w:rsid w:val="00C90232"/>
    <w:rsid w:val="00CA70FE"/>
    <w:rsid w:val="00CA7F2A"/>
    <w:rsid w:val="00CE5E37"/>
    <w:rsid w:val="00CF2E9A"/>
    <w:rsid w:val="00D34DC6"/>
    <w:rsid w:val="00D84F31"/>
    <w:rsid w:val="00D91530"/>
    <w:rsid w:val="00DD508D"/>
    <w:rsid w:val="00DE0628"/>
    <w:rsid w:val="00E04F21"/>
    <w:rsid w:val="00E253FF"/>
    <w:rsid w:val="00E271A6"/>
    <w:rsid w:val="00E745B5"/>
    <w:rsid w:val="00EA47C5"/>
    <w:rsid w:val="00ED0B02"/>
    <w:rsid w:val="00EE20F4"/>
    <w:rsid w:val="00EE5F48"/>
    <w:rsid w:val="00F114CF"/>
    <w:rsid w:val="00F302DD"/>
    <w:rsid w:val="00F33213"/>
    <w:rsid w:val="00F34E73"/>
    <w:rsid w:val="00F67F5A"/>
    <w:rsid w:val="00FC4629"/>
    <w:rsid w:val="00FD0709"/>
    <w:rsid w:val="00FD500A"/>
    <w:rsid w:val="00FE0FDF"/>
    <w:rsid w:val="00FF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4F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3207C5"/>
    <w:pPr>
      <w:keepNext/>
      <w:suppressAutoHyphens w:val="0"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0"/>
    </w:pPr>
    <w:rPr>
      <w:b/>
      <w:sz w:val="26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894F77"/>
  </w:style>
  <w:style w:type="paragraph" w:customStyle="1" w:styleId="Stile">
    <w:name w:val="Stile"/>
    <w:rsid w:val="00894F7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8A12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12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8A120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12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47C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47C5"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uiPriority w:val="99"/>
    <w:qFormat/>
    <w:rsid w:val="001F5F0E"/>
    <w:pPr>
      <w:ind w:left="720"/>
      <w:contextualSpacing/>
    </w:pPr>
  </w:style>
  <w:style w:type="character" w:customStyle="1" w:styleId="Corpodeltesto2">
    <w:name w:val="Corpo del testo (2)_"/>
    <w:link w:val="Corpodeltesto20"/>
    <w:rsid w:val="00491680"/>
    <w:rPr>
      <w:rFonts w:ascii="Arial" w:hAnsi="Arial" w:cs="Arial"/>
      <w:sz w:val="18"/>
      <w:szCs w:val="18"/>
      <w:shd w:val="clear" w:color="auto" w:fill="FFFFFF"/>
    </w:rPr>
  </w:style>
  <w:style w:type="character" w:customStyle="1" w:styleId="Corpodeltesto3">
    <w:name w:val="Corpo del testo (3)_"/>
    <w:link w:val="Corpodeltesto30"/>
    <w:rsid w:val="00491680"/>
    <w:rPr>
      <w:rFonts w:ascii="Arial" w:hAnsi="Arial" w:cs="Arial"/>
      <w:i/>
      <w:iCs/>
      <w:sz w:val="18"/>
      <w:szCs w:val="18"/>
      <w:shd w:val="clear" w:color="auto" w:fill="FFFFFF"/>
    </w:rPr>
  </w:style>
  <w:style w:type="character" w:customStyle="1" w:styleId="Corpodeltesto3Noncorsivo">
    <w:name w:val="Corpo del testo (3) + Non corsivo"/>
    <w:basedOn w:val="Corpodeltesto3"/>
    <w:rsid w:val="00491680"/>
    <w:rPr>
      <w:rFonts w:ascii="Arial" w:hAnsi="Arial" w:cs="Arial"/>
      <w:i/>
      <w:iCs/>
      <w:sz w:val="18"/>
      <w:szCs w:val="18"/>
      <w:shd w:val="clear" w:color="auto" w:fill="FFFFFF"/>
    </w:rPr>
  </w:style>
  <w:style w:type="character" w:customStyle="1" w:styleId="Corpodeltesto4">
    <w:name w:val="Corpo del testo (4)_"/>
    <w:link w:val="Corpodeltesto40"/>
    <w:rsid w:val="00491680"/>
    <w:rPr>
      <w:rFonts w:ascii="Lucida Sans Unicode" w:hAnsi="Lucida Sans Unicode" w:cs="Lucida Sans Unicode"/>
      <w:sz w:val="18"/>
      <w:szCs w:val="18"/>
      <w:shd w:val="clear" w:color="auto" w:fill="FFFFFF"/>
    </w:rPr>
  </w:style>
  <w:style w:type="character" w:customStyle="1" w:styleId="Corpodeltesto5">
    <w:name w:val="Corpo del testo (5)_"/>
    <w:link w:val="Corpodeltesto50"/>
    <w:rsid w:val="00491680"/>
    <w:rPr>
      <w:rFonts w:ascii="Arial" w:hAnsi="Arial" w:cs="Arial"/>
      <w:b/>
      <w:bCs/>
      <w:sz w:val="21"/>
      <w:szCs w:val="21"/>
      <w:shd w:val="clear" w:color="auto" w:fill="FFFFFF"/>
    </w:rPr>
  </w:style>
  <w:style w:type="character" w:customStyle="1" w:styleId="CorpotestoCarattere">
    <w:name w:val="Corpo testo Carattere"/>
    <w:link w:val="Corpotesto"/>
    <w:rsid w:val="00491680"/>
    <w:rPr>
      <w:rFonts w:ascii="Arial" w:hAnsi="Arial" w:cs="Arial"/>
      <w:spacing w:val="-10"/>
      <w:shd w:val="clear" w:color="auto" w:fill="FFFFFF"/>
    </w:rPr>
  </w:style>
  <w:style w:type="character" w:customStyle="1" w:styleId="Intestazione2">
    <w:name w:val="Intestazione #2_"/>
    <w:link w:val="Intestazione20"/>
    <w:rsid w:val="00491680"/>
    <w:rPr>
      <w:rFonts w:ascii="Lucida Sans Unicode" w:hAnsi="Lucida Sans Unicode" w:cs="Lucida Sans Unicode"/>
      <w:sz w:val="18"/>
      <w:szCs w:val="18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491680"/>
    <w:pPr>
      <w:widowControl w:val="0"/>
      <w:shd w:val="clear" w:color="auto" w:fill="FFFFFF"/>
      <w:suppressAutoHyphens w:val="0"/>
      <w:spacing w:before="120" w:after="300" w:line="355" w:lineRule="exact"/>
      <w:jc w:val="both"/>
    </w:pPr>
    <w:rPr>
      <w:rFonts w:ascii="Arial" w:eastAsiaTheme="minorHAnsi" w:hAnsi="Arial" w:cs="Arial"/>
      <w:sz w:val="18"/>
      <w:szCs w:val="18"/>
      <w:lang w:eastAsia="en-US"/>
    </w:rPr>
  </w:style>
  <w:style w:type="paragraph" w:customStyle="1" w:styleId="Corpodeltesto30">
    <w:name w:val="Corpo del testo (3)"/>
    <w:basedOn w:val="Normale"/>
    <w:link w:val="Corpodeltesto3"/>
    <w:rsid w:val="00491680"/>
    <w:pPr>
      <w:widowControl w:val="0"/>
      <w:shd w:val="clear" w:color="auto" w:fill="FFFFFF"/>
      <w:suppressAutoHyphens w:val="0"/>
      <w:spacing w:before="300" w:after="300" w:line="346" w:lineRule="exact"/>
    </w:pPr>
    <w:rPr>
      <w:rFonts w:ascii="Arial" w:eastAsiaTheme="minorHAnsi" w:hAnsi="Arial" w:cs="Arial"/>
      <w:i/>
      <w:iCs/>
      <w:sz w:val="18"/>
      <w:szCs w:val="18"/>
      <w:lang w:eastAsia="en-US"/>
    </w:rPr>
  </w:style>
  <w:style w:type="paragraph" w:customStyle="1" w:styleId="Corpodeltesto40">
    <w:name w:val="Corpo del testo (4)"/>
    <w:basedOn w:val="Normale"/>
    <w:link w:val="Corpodeltesto4"/>
    <w:rsid w:val="00491680"/>
    <w:pPr>
      <w:widowControl w:val="0"/>
      <w:shd w:val="clear" w:color="auto" w:fill="FFFFFF"/>
      <w:suppressAutoHyphens w:val="0"/>
      <w:spacing w:line="341" w:lineRule="exact"/>
      <w:jc w:val="center"/>
    </w:pPr>
    <w:rPr>
      <w:rFonts w:ascii="Lucida Sans Unicode" w:eastAsiaTheme="minorHAnsi" w:hAnsi="Lucida Sans Unicode" w:cs="Lucida Sans Unicode"/>
      <w:sz w:val="18"/>
      <w:szCs w:val="18"/>
      <w:lang w:eastAsia="en-US"/>
    </w:rPr>
  </w:style>
  <w:style w:type="paragraph" w:customStyle="1" w:styleId="Corpodeltesto50">
    <w:name w:val="Corpo del testo (5)"/>
    <w:basedOn w:val="Normale"/>
    <w:link w:val="Corpodeltesto5"/>
    <w:rsid w:val="00491680"/>
    <w:pPr>
      <w:widowControl w:val="0"/>
      <w:shd w:val="clear" w:color="auto" w:fill="FFFFFF"/>
      <w:suppressAutoHyphens w:val="0"/>
      <w:spacing w:line="341" w:lineRule="exact"/>
      <w:jc w:val="both"/>
    </w:pPr>
    <w:rPr>
      <w:rFonts w:ascii="Arial" w:eastAsiaTheme="minorHAnsi" w:hAnsi="Arial" w:cs="Arial"/>
      <w:b/>
      <w:bCs/>
      <w:sz w:val="21"/>
      <w:szCs w:val="21"/>
      <w:lang w:eastAsia="en-US"/>
    </w:rPr>
  </w:style>
  <w:style w:type="paragraph" w:styleId="Corpotesto">
    <w:name w:val="Body Text"/>
    <w:basedOn w:val="Normale"/>
    <w:link w:val="CorpotestoCarattere"/>
    <w:rsid w:val="00491680"/>
    <w:pPr>
      <w:widowControl w:val="0"/>
      <w:shd w:val="clear" w:color="auto" w:fill="FFFFFF"/>
      <w:suppressAutoHyphens w:val="0"/>
      <w:spacing w:line="341" w:lineRule="exact"/>
      <w:ind w:hanging="360"/>
      <w:jc w:val="both"/>
    </w:pPr>
    <w:rPr>
      <w:rFonts w:ascii="Arial" w:eastAsiaTheme="minorHAnsi" w:hAnsi="Arial" w:cs="Arial"/>
      <w:spacing w:val="-10"/>
      <w:sz w:val="22"/>
      <w:szCs w:val="22"/>
      <w:lang w:eastAsia="en-US"/>
    </w:rPr>
  </w:style>
  <w:style w:type="character" w:customStyle="1" w:styleId="CorpotestoCarattere1">
    <w:name w:val="Corpo testo Carattere1"/>
    <w:basedOn w:val="Carpredefinitoparagrafo"/>
    <w:uiPriority w:val="99"/>
    <w:semiHidden/>
    <w:rsid w:val="004916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ntestazione20">
    <w:name w:val="Intestazione #2"/>
    <w:basedOn w:val="Normale"/>
    <w:link w:val="Intestazione2"/>
    <w:rsid w:val="00491680"/>
    <w:pPr>
      <w:widowControl w:val="0"/>
      <w:shd w:val="clear" w:color="auto" w:fill="FFFFFF"/>
      <w:suppressAutoHyphens w:val="0"/>
      <w:spacing w:before="300" w:after="480" w:line="240" w:lineRule="atLeast"/>
      <w:outlineLvl w:val="1"/>
    </w:pPr>
    <w:rPr>
      <w:rFonts w:ascii="Lucida Sans Unicode" w:eastAsiaTheme="minorHAnsi" w:hAnsi="Lucida Sans Unicode" w:cs="Lucida Sans Unicode"/>
      <w:sz w:val="18"/>
      <w:szCs w:val="18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3207C5"/>
    <w:rPr>
      <w:rFonts w:ascii="Times New Roman" w:eastAsia="Times New Roman" w:hAnsi="Times New Roman" w:cs="Times New Roman"/>
      <w:b/>
      <w:sz w:val="26"/>
      <w:szCs w:val="20"/>
      <w:lang w:eastAsia="it-IT"/>
    </w:rPr>
  </w:style>
  <w:style w:type="paragraph" w:styleId="Titolo">
    <w:name w:val="Title"/>
    <w:basedOn w:val="Normale"/>
    <w:link w:val="TitoloCarattere"/>
    <w:qFormat/>
    <w:rsid w:val="003207C5"/>
    <w:pPr>
      <w:suppressAutoHyphens w:val="0"/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sz w:val="26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207C5"/>
    <w:rPr>
      <w:rFonts w:ascii="Times New Roman" w:eastAsia="Times New Roman" w:hAnsi="Times New Roman" w:cs="Times New Roman"/>
      <w:b/>
      <w:sz w:val="26"/>
      <w:szCs w:val="20"/>
      <w:lang w:eastAsia="it-IT"/>
    </w:rPr>
  </w:style>
  <w:style w:type="paragraph" w:customStyle="1" w:styleId="Rientrocorpodeltesto21">
    <w:name w:val="Rientro corpo del testo 21"/>
    <w:basedOn w:val="Normale"/>
    <w:rsid w:val="009A102A"/>
    <w:pPr>
      <w:suppressAutoHyphens w:val="0"/>
      <w:overflowPunct w:val="0"/>
      <w:autoSpaceDE w:val="0"/>
      <w:autoSpaceDN w:val="0"/>
      <w:adjustRightInd w:val="0"/>
      <w:spacing w:line="360" w:lineRule="auto"/>
      <w:ind w:left="360" w:hanging="360"/>
      <w:jc w:val="both"/>
      <w:textAlignment w:val="baseline"/>
    </w:pPr>
    <w:rPr>
      <w:sz w:val="26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4F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3207C5"/>
    <w:pPr>
      <w:keepNext/>
      <w:suppressAutoHyphens w:val="0"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0"/>
    </w:pPr>
    <w:rPr>
      <w:b/>
      <w:sz w:val="26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894F77"/>
  </w:style>
  <w:style w:type="paragraph" w:customStyle="1" w:styleId="Stile">
    <w:name w:val="Stile"/>
    <w:rsid w:val="00894F7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8A12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12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8A120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12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47C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47C5"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uiPriority w:val="99"/>
    <w:qFormat/>
    <w:rsid w:val="001F5F0E"/>
    <w:pPr>
      <w:ind w:left="720"/>
      <w:contextualSpacing/>
    </w:pPr>
  </w:style>
  <w:style w:type="character" w:customStyle="1" w:styleId="Corpodeltesto2">
    <w:name w:val="Corpo del testo (2)_"/>
    <w:link w:val="Corpodeltesto20"/>
    <w:rsid w:val="00491680"/>
    <w:rPr>
      <w:rFonts w:ascii="Arial" w:hAnsi="Arial" w:cs="Arial"/>
      <w:sz w:val="18"/>
      <w:szCs w:val="18"/>
      <w:shd w:val="clear" w:color="auto" w:fill="FFFFFF"/>
    </w:rPr>
  </w:style>
  <w:style w:type="character" w:customStyle="1" w:styleId="Corpodeltesto3">
    <w:name w:val="Corpo del testo (3)_"/>
    <w:link w:val="Corpodeltesto30"/>
    <w:rsid w:val="00491680"/>
    <w:rPr>
      <w:rFonts w:ascii="Arial" w:hAnsi="Arial" w:cs="Arial"/>
      <w:i/>
      <w:iCs/>
      <w:sz w:val="18"/>
      <w:szCs w:val="18"/>
      <w:shd w:val="clear" w:color="auto" w:fill="FFFFFF"/>
    </w:rPr>
  </w:style>
  <w:style w:type="character" w:customStyle="1" w:styleId="Corpodeltesto3Noncorsivo">
    <w:name w:val="Corpo del testo (3) + Non corsivo"/>
    <w:basedOn w:val="Corpodeltesto3"/>
    <w:rsid w:val="00491680"/>
    <w:rPr>
      <w:rFonts w:ascii="Arial" w:hAnsi="Arial" w:cs="Arial"/>
      <w:i/>
      <w:iCs/>
      <w:sz w:val="18"/>
      <w:szCs w:val="18"/>
      <w:shd w:val="clear" w:color="auto" w:fill="FFFFFF"/>
    </w:rPr>
  </w:style>
  <w:style w:type="character" w:customStyle="1" w:styleId="Corpodeltesto4">
    <w:name w:val="Corpo del testo (4)_"/>
    <w:link w:val="Corpodeltesto40"/>
    <w:rsid w:val="00491680"/>
    <w:rPr>
      <w:rFonts w:ascii="Lucida Sans Unicode" w:hAnsi="Lucida Sans Unicode" w:cs="Lucida Sans Unicode"/>
      <w:sz w:val="18"/>
      <w:szCs w:val="18"/>
      <w:shd w:val="clear" w:color="auto" w:fill="FFFFFF"/>
    </w:rPr>
  </w:style>
  <w:style w:type="character" w:customStyle="1" w:styleId="Corpodeltesto5">
    <w:name w:val="Corpo del testo (5)_"/>
    <w:link w:val="Corpodeltesto50"/>
    <w:rsid w:val="00491680"/>
    <w:rPr>
      <w:rFonts w:ascii="Arial" w:hAnsi="Arial" w:cs="Arial"/>
      <w:b/>
      <w:bCs/>
      <w:sz w:val="21"/>
      <w:szCs w:val="21"/>
      <w:shd w:val="clear" w:color="auto" w:fill="FFFFFF"/>
    </w:rPr>
  </w:style>
  <w:style w:type="character" w:customStyle="1" w:styleId="CorpotestoCarattere">
    <w:name w:val="Corpo testo Carattere"/>
    <w:link w:val="Corpotesto"/>
    <w:rsid w:val="00491680"/>
    <w:rPr>
      <w:rFonts w:ascii="Arial" w:hAnsi="Arial" w:cs="Arial"/>
      <w:spacing w:val="-10"/>
      <w:shd w:val="clear" w:color="auto" w:fill="FFFFFF"/>
    </w:rPr>
  </w:style>
  <w:style w:type="character" w:customStyle="1" w:styleId="Intestazione2">
    <w:name w:val="Intestazione #2_"/>
    <w:link w:val="Intestazione20"/>
    <w:rsid w:val="00491680"/>
    <w:rPr>
      <w:rFonts w:ascii="Lucida Sans Unicode" w:hAnsi="Lucida Sans Unicode" w:cs="Lucida Sans Unicode"/>
      <w:sz w:val="18"/>
      <w:szCs w:val="18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491680"/>
    <w:pPr>
      <w:widowControl w:val="0"/>
      <w:shd w:val="clear" w:color="auto" w:fill="FFFFFF"/>
      <w:suppressAutoHyphens w:val="0"/>
      <w:spacing w:before="120" w:after="300" w:line="355" w:lineRule="exact"/>
      <w:jc w:val="both"/>
    </w:pPr>
    <w:rPr>
      <w:rFonts w:ascii="Arial" w:eastAsiaTheme="minorHAnsi" w:hAnsi="Arial" w:cs="Arial"/>
      <w:sz w:val="18"/>
      <w:szCs w:val="18"/>
      <w:lang w:eastAsia="en-US"/>
    </w:rPr>
  </w:style>
  <w:style w:type="paragraph" w:customStyle="1" w:styleId="Corpodeltesto30">
    <w:name w:val="Corpo del testo (3)"/>
    <w:basedOn w:val="Normale"/>
    <w:link w:val="Corpodeltesto3"/>
    <w:rsid w:val="00491680"/>
    <w:pPr>
      <w:widowControl w:val="0"/>
      <w:shd w:val="clear" w:color="auto" w:fill="FFFFFF"/>
      <w:suppressAutoHyphens w:val="0"/>
      <w:spacing w:before="300" w:after="300" w:line="346" w:lineRule="exact"/>
    </w:pPr>
    <w:rPr>
      <w:rFonts w:ascii="Arial" w:eastAsiaTheme="minorHAnsi" w:hAnsi="Arial" w:cs="Arial"/>
      <w:i/>
      <w:iCs/>
      <w:sz w:val="18"/>
      <w:szCs w:val="18"/>
      <w:lang w:eastAsia="en-US"/>
    </w:rPr>
  </w:style>
  <w:style w:type="paragraph" w:customStyle="1" w:styleId="Corpodeltesto40">
    <w:name w:val="Corpo del testo (4)"/>
    <w:basedOn w:val="Normale"/>
    <w:link w:val="Corpodeltesto4"/>
    <w:rsid w:val="00491680"/>
    <w:pPr>
      <w:widowControl w:val="0"/>
      <w:shd w:val="clear" w:color="auto" w:fill="FFFFFF"/>
      <w:suppressAutoHyphens w:val="0"/>
      <w:spacing w:line="341" w:lineRule="exact"/>
      <w:jc w:val="center"/>
    </w:pPr>
    <w:rPr>
      <w:rFonts w:ascii="Lucida Sans Unicode" w:eastAsiaTheme="minorHAnsi" w:hAnsi="Lucida Sans Unicode" w:cs="Lucida Sans Unicode"/>
      <w:sz w:val="18"/>
      <w:szCs w:val="18"/>
      <w:lang w:eastAsia="en-US"/>
    </w:rPr>
  </w:style>
  <w:style w:type="paragraph" w:customStyle="1" w:styleId="Corpodeltesto50">
    <w:name w:val="Corpo del testo (5)"/>
    <w:basedOn w:val="Normale"/>
    <w:link w:val="Corpodeltesto5"/>
    <w:rsid w:val="00491680"/>
    <w:pPr>
      <w:widowControl w:val="0"/>
      <w:shd w:val="clear" w:color="auto" w:fill="FFFFFF"/>
      <w:suppressAutoHyphens w:val="0"/>
      <w:spacing w:line="341" w:lineRule="exact"/>
      <w:jc w:val="both"/>
    </w:pPr>
    <w:rPr>
      <w:rFonts w:ascii="Arial" w:eastAsiaTheme="minorHAnsi" w:hAnsi="Arial" w:cs="Arial"/>
      <w:b/>
      <w:bCs/>
      <w:sz w:val="21"/>
      <w:szCs w:val="21"/>
      <w:lang w:eastAsia="en-US"/>
    </w:rPr>
  </w:style>
  <w:style w:type="paragraph" w:styleId="Corpotesto">
    <w:name w:val="Body Text"/>
    <w:basedOn w:val="Normale"/>
    <w:link w:val="CorpotestoCarattere"/>
    <w:rsid w:val="00491680"/>
    <w:pPr>
      <w:widowControl w:val="0"/>
      <w:shd w:val="clear" w:color="auto" w:fill="FFFFFF"/>
      <w:suppressAutoHyphens w:val="0"/>
      <w:spacing w:line="341" w:lineRule="exact"/>
      <w:ind w:hanging="360"/>
      <w:jc w:val="both"/>
    </w:pPr>
    <w:rPr>
      <w:rFonts w:ascii="Arial" w:eastAsiaTheme="minorHAnsi" w:hAnsi="Arial" w:cs="Arial"/>
      <w:spacing w:val="-10"/>
      <w:sz w:val="22"/>
      <w:szCs w:val="22"/>
      <w:lang w:eastAsia="en-US"/>
    </w:rPr>
  </w:style>
  <w:style w:type="character" w:customStyle="1" w:styleId="CorpotestoCarattere1">
    <w:name w:val="Corpo testo Carattere1"/>
    <w:basedOn w:val="Carpredefinitoparagrafo"/>
    <w:uiPriority w:val="99"/>
    <w:semiHidden/>
    <w:rsid w:val="004916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ntestazione20">
    <w:name w:val="Intestazione #2"/>
    <w:basedOn w:val="Normale"/>
    <w:link w:val="Intestazione2"/>
    <w:rsid w:val="00491680"/>
    <w:pPr>
      <w:widowControl w:val="0"/>
      <w:shd w:val="clear" w:color="auto" w:fill="FFFFFF"/>
      <w:suppressAutoHyphens w:val="0"/>
      <w:spacing w:before="300" w:after="480" w:line="240" w:lineRule="atLeast"/>
      <w:outlineLvl w:val="1"/>
    </w:pPr>
    <w:rPr>
      <w:rFonts w:ascii="Lucida Sans Unicode" w:eastAsiaTheme="minorHAnsi" w:hAnsi="Lucida Sans Unicode" w:cs="Lucida Sans Unicode"/>
      <w:sz w:val="18"/>
      <w:szCs w:val="18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3207C5"/>
    <w:rPr>
      <w:rFonts w:ascii="Times New Roman" w:eastAsia="Times New Roman" w:hAnsi="Times New Roman" w:cs="Times New Roman"/>
      <w:b/>
      <w:sz w:val="26"/>
      <w:szCs w:val="20"/>
      <w:lang w:eastAsia="it-IT"/>
    </w:rPr>
  </w:style>
  <w:style w:type="paragraph" w:styleId="Titolo">
    <w:name w:val="Title"/>
    <w:basedOn w:val="Normale"/>
    <w:link w:val="TitoloCarattere"/>
    <w:qFormat/>
    <w:rsid w:val="003207C5"/>
    <w:pPr>
      <w:suppressAutoHyphens w:val="0"/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sz w:val="26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207C5"/>
    <w:rPr>
      <w:rFonts w:ascii="Times New Roman" w:eastAsia="Times New Roman" w:hAnsi="Times New Roman" w:cs="Times New Roman"/>
      <w:b/>
      <w:sz w:val="26"/>
      <w:szCs w:val="20"/>
      <w:lang w:eastAsia="it-IT"/>
    </w:rPr>
  </w:style>
  <w:style w:type="paragraph" w:customStyle="1" w:styleId="Rientrocorpodeltesto21">
    <w:name w:val="Rientro corpo del testo 21"/>
    <w:basedOn w:val="Normale"/>
    <w:rsid w:val="009A102A"/>
    <w:pPr>
      <w:suppressAutoHyphens w:val="0"/>
      <w:overflowPunct w:val="0"/>
      <w:autoSpaceDE w:val="0"/>
      <w:autoSpaceDN w:val="0"/>
      <w:adjustRightInd w:val="0"/>
      <w:spacing w:line="360" w:lineRule="auto"/>
      <w:ind w:left="360" w:hanging="360"/>
      <w:jc w:val="both"/>
      <w:textAlignment w:val="baseline"/>
    </w:pPr>
    <w:rPr>
      <w:sz w:val="26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3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DF44F-A779-47AA-BDD0-0216FE1F3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2319</Words>
  <Characters>13219</Characters>
  <Application>Microsoft Office Word</Application>
  <DocSecurity>0</DocSecurity>
  <Lines>110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Ettore</dc:creator>
  <cp:lastModifiedBy>Ettore</cp:lastModifiedBy>
  <cp:revision>12</cp:revision>
  <cp:lastPrinted>2015-10-21T11:50:00Z</cp:lastPrinted>
  <dcterms:created xsi:type="dcterms:W3CDTF">2017-02-16T15:03:00Z</dcterms:created>
  <dcterms:modified xsi:type="dcterms:W3CDTF">2017-04-06T07:14:00Z</dcterms:modified>
</cp:coreProperties>
</file>